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D95A3" w14:textId="77777777" w:rsidR="0058210A" w:rsidRPr="002A3FA2" w:rsidRDefault="0058210A" w:rsidP="0058210A">
      <w:pPr>
        <w:tabs>
          <w:tab w:val="left" w:pos="2205"/>
        </w:tabs>
        <w:rPr>
          <w:b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2A3FA2">
        <w:rPr>
          <w:b/>
          <w:sz w:val="22"/>
          <w:szCs w:val="22"/>
        </w:rPr>
        <w:t xml:space="preserve">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2A3FA2">
        <w:rPr>
          <w:b/>
          <w:sz w:val="22"/>
          <w:szCs w:val="22"/>
        </w:rPr>
        <w:t>Załącznik nr 6  do SWZ</w:t>
      </w:r>
    </w:p>
    <w:p w14:paraId="20E26FC6" w14:textId="77777777" w:rsidR="0058210A" w:rsidRPr="002A3FA2" w:rsidRDefault="0058210A" w:rsidP="0058210A">
      <w:pPr>
        <w:tabs>
          <w:tab w:val="left" w:pos="2205"/>
        </w:tabs>
        <w:jc w:val="center"/>
        <w:rPr>
          <w:b/>
          <w:sz w:val="22"/>
          <w:szCs w:val="22"/>
        </w:rPr>
      </w:pPr>
    </w:p>
    <w:p w14:paraId="29E6C570" w14:textId="77777777" w:rsidR="0058210A" w:rsidRDefault="0058210A" w:rsidP="0058210A">
      <w:pPr>
        <w:tabs>
          <w:tab w:val="left" w:pos="220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UMOWA Nr  ……./</w:t>
      </w:r>
    </w:p>
    <w:p w14:paraId="1531309B" w14:textId="77777777" w:rsidR="0058210A" w:rsidRDefault="0058210A" w:rsidP="005821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 dostawę oleju opałowego </w:t>
      </w:r>
      <w:r w:rsidR="00BF39E1">
        <w:rPr>
          <w:b/>
          <w:sz w:val="22"/>
          <w:szCs w:val="22"/>
        </w:rPr>
        <w:t>.</w:t>
      </w:r>
    </w:p>
    <w:p w14:paraId="1B2278C3" w14:textId="77777777" w:rsidR="0076515F" w:rsidRDefault="0076515F" w:rsidP="0076515F">
      <w:pPr>
        <w:rPr>
          <w:color w:val="000000"/>
          <w:sz w:val="22"/>
          <w:szCs w:val="22"/>
        </w:rPr>
      </w:pPr>
    </w:p>
    <w:p w14:paraId="147F8B23" w14:textId="327B0F63" w:rsidR="0076515F" w:rsidRPr="009107E7" w:rsidRDefault="0076515F" w:rsidP="0076515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zawarta w dniu  ………….  </w:t>
      </w:r>
      <w:r w:rsidRPr="009107E7">
        <w:rPr>
          <w:color w:val="000000"/>
          <w:sz w:val="22"/>
          <w:szCs w:val="22"/>
        </w:rPr>
        <w:t>20</w:t>
      </w:r>
      <w:r w:rsidR="00B1198C">
        <w:rPr>
          <w:color w:val="000000"/>
          <w:sz w:val="22"/>
          <w:szCs w:val="22"/>
        </w:rPr>
        <w:t>2</w:t>
      </w:r>
      <w:r w:rsidR="00922898">
        <w:rPr>
          <w:color w:val="000000"/>
          <w:sz w:val="22"/>
          <w:szCs w:val="22"/>
        </w:rPr>
        <w:t>5</w:t>
      </w:r>
      <w:r w:rsidRPr="009107E7">
        <w:rPr>
          <w:color w:val="000000"/>
          <w:sz w:val="22"/>
          <w:szCs w:val="22"/>
        </w:rPr>
        <w:t>r. w Dąbrowie Białostockiej   pomiędzy:</w:t>
      </w:r>
    </w:p>
    <w:p w14:paraId="7C097D53" w14:textId="77777777" w:rsidR="0076515F" w:rsidRPr="009107E7" w:rsidRDefault="0076515F" w:rsidP="0076515F">
      <w:pPr>
        <w:rPr>
          <w:i/>
          <w:color w:val="000000"/>
          <w:sz w:val="22"/>
          <w:szCs w:val="22"/>
        </w:rPr>
      </w:pPr>
      <w:r w:rsidRPr="009107E7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</w:t>
      </w:r>
      <w:r w:rsidRPr="009107E7">
        <w:rPr>
          <w:i/>
          <w:color w:val="000000"/>
          <w:sz w:val="22"/>
          <w:szCs w:val="22"/>
        </w:rPr>
        <w:t>Samodzielnym Publicznym Zakładem Opieki Zdrowotnej</w:t>
      </w:r>
      <w:r>
        <w:rPr>
          <w:i/>
          <w:color w:val="000000"/>
          <w:sz w:val="22"/>
          <w:szCs w:val="22"/>
        </w:rPr>
        <w:t xml:space="preserve"> w Dąbrowie Białostockiej</w:t>
      </w:r>
    </w:p>
    <w:p w14:paraId="1319E186" w14:textId="77777777" w:rsidR="0076515F" w:rsidRDefault="0076515F" w:rsidP="0076515F">
      <w:pPr>
        <w:rPr>
          <w:i/>
          <w:color w:val="000000"/>
          <w:sz w:val="22"/>
          <w:szCs w:val="22"/>
        </w:rPr>
      </w:pPr>
      <w:r w:rsidRPr="009107E7">
        <w:rPr>
          <w:i/>
          <w:color w:val="000000"/>
          <w:sz w:val="22"/>
          <w:szCs w:val="22"/>
        </w:rPr>
        <w:t>ul.</w:t>
      </w:r>
      <w:r>
        <w:rPr>
          <w:i/>
          <w:color w:val="000000"/>
          <w:sz w:val="22"/>
          <w:szCs w:val="22"/>
        </w:rPr>
        <w:t xml:space="preserve"> </w:t>
      </w:r>
      <w:r w:rsidRPr="009107E7">
        <w:rPr>
          <w:i/>
          <w:color w:val="000000"/>
          <w:sz w:val="22"/>
          <w:szCs w:val="22"/>
        </w:rPr>
        <w:t>Skłodowskiej 15</w:t>
      </w:r>
    </w:p>
    <w:p w14:paraId="62ED9BA2" w14:textId="77777777" w:rsidR="0076515F" w:rsidRPr="009107E7" w:rsidRDefault="0076515F" w:rsidP="0076515F">
      <w:pPr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16 – 200  Dabrowa Białostocka</w:t>
      </w:r>
    </w:p>
    <w:p w14:paraId="50787A68" w14:textId="77777777" w:rsidR="0076515F" w:rsidRPr="009107E7" w:rsidRDefault="0076515F" w:rsidP="0076515F">
      <w:pPr>
        <w:rPr>
          <w:color w:val="000000"/>
          <w:sz w:val="22"/>
          <w:szCs w:val="22"/>
        </w:rPr>
      </w:pPr>
      <w:r w:rsidRPr="009107E7">
        <w:rPr>
          <w:color w:val="000000"/>
          <w:sz w:val="22"/>
          <w:szCs w:val="22"/>
        </w:rPr>
        <w:t>reprezentowanym przez</w:t>
      </w:r>
    </w:p>
    <w:p w14:paraId="38FCB87B" w14:textId="77777777" w:rsidR="0076515F" w:rsidRPr="009107E7" w:rsidRDefault="0076515F" w:rsidP="0076515F">
      <w:pPr>
        <w:rPr>
          <w:color w:val="000000"/>
          <w:sz w:val="22"/>
          <w:szCs w:val="22"/>
        </w:rPr>
      </w:pPr>
    </w:p>
    <w:p w14:paraId="523E1236" w14:textId="77777777" w:rsidR="0076515F" w:rsidRPr="009107E7" w:rsidRDefault="00484432" w:rsidP="0076515F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Katarzynę Wróblewską </w:t>
      </w:r>
      <w:r w:rsidR="0076515F">
        <w:rPr>
          <w:color w:val="000000"/>
          <w:sz w:val="22"/>
          <w:szCs w:val="22"/>
        </w:rPr>
        <w:t xml:space="preserve">   </w:t>
      </w:r>
      <w:r w:rsidR="0076515F" w:rsidRPr="009107E7">
        <w:rPr>
          <w:color w:val="000000"/>
          <w:sz w:val="22"/>
          <w:szCs w:val="22"/>
        </w:rPr>
        <w:t xml:space="preserve">  – Dyrektora SP ZOZ</w:t>
      </w:r>
      <w:r w:rsidR="0076515F">
        <w:rPr>
          <w:color w:val="000000"/>
          <w:sz w:val="22"/>
          <w:szCs w:val="22"/>
        </w:rPr>
        <w:t xml:space="preserve"> w Dąbrowie Białostockiej</w:t>
      </w:r>
    </w:p>
    <w:p w14:paraId="324D7F0E" w14:textId="77777777" w:rsidR="0076515F" w:rsidRPr="009107E7" w:rsidRDefault="0076515F" w:rsidP="0076515F">
      <w:pPr>
        <w:rPr>
          <w:b/>
          <w:color w:val="000000"/>
          <w:sz w:val="22"/>
          <w:szCs w:val="22"/>
        </w:rPr>
      </w:pPr>
      <w:r w:rsidRPr="009107E7">
        <w:rPr>
          <w:color w:val="000000"/>
          <w:sz w:val="22"/>
          <w:szCs w:val="22"/>
        </w:rPr>
        <w:t xml:space="preserve">zwanym dalej  </w:t>
      </w:r>
      <w:r w:rsidRPr="009107E7">
        <w:rPr>
          <w:b/>
          <w:color w:val="000000"/>
          <w:sz w:val="22"/>
          <w:szCs w:val="22"/>
        </w:rPr>
        <w:t>„Zamawiającym”</w:t>
      </w:r>
    </w:p>
    <w:p w14:paraId="621002F7" w14:textId="77777777" w:rsidR="0076515F" w:rsidRPr="009107E7" w:rsidRDefault="0076515F" w:rsidP="0076515F">
      <w:pPr>
        <w:rPr>
          <w:bCs/>
          <w:color w:val="000000"/>
          <w:sz w:val="22"/>
          <w:szCs w:val="22"/>
        </w:rPr>
      </w:pPr>
      <w:r w:rsidRPr="009107E7">
        <w:rPr>
          <w:color w:val="000000"/>
          <w:sz w:val="22"/>
          <w:szCs w:val="22"/>
        </w:rPr>
        <w:t>a</w:t>
      </w:r>
    </w:p>
    <w:p w14:paraId="1B4EB77E" w14:textId="77777777" w:rsidR="0076515F" w:rsidRPr="009107E7" w:rsidRDefault="0076515F" w:rsidP="0076515F">
      <w:pPr>
        <w:rPr>
          <w:bCs/>
          <w:color w:val="000000"/>
          <w:sz w:val="22"/>
          <w:szCs w:val="22"/>
        </w:rPr>
      </w:pPr>
    </w:p>
    <w:p w14:paraId="35E2169E" w14:textId="77777777" w:rsidR="0076515F" w:rsidRPr="009107E7" w:rsidRDefault="0076515F" w:rsidP="0076515F">
      <w:pPr>
        <w:rPr>
          <w:bCs/>
          <w:color w:val="000000"/>
          <w:sz w:val="22"/>
          <w:szCs w:val="22"/>
        </w:rPr>
      </w:pPr>
      <w:r w:rsidRPr="009107E7">
        <w:rPr>
          <w:bCs/>
          <w:color w:val="000000"/>
          <w:sz w:val="22"/>
          <w:szCs w:val="22"/>
        </w:rPr>
        <w:t>…………………………………………………………</w:t>
      </w:r>
    </w:p>
    <w:p w14:paraId="3D8A8DEE" w14:textId="77777777" w:rsidR="0076515F" w:rsidRPr="009107E7" w:rsidRDefault="0076515F" w:rsidP="0076515F">
      <w:pPr>
        <w:rPr>
          <w:bCs/>
          <w:color w:val="000000"/>
          <w:sz w:val="22"/>
          <w:szCs w:val="22"/>
        </w:rPr>
      </w:pPr>
    </w:p>
    <w:p w14:paraId="0773B7D5" w14:textId="77777777" w:rsidR="0076515F" w:rsidRPr="009107E7" w:rsidRDefault="0076515F" w:rsidP="0076515F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…………………………………………………………</w:t>
      </w:r>
    </w:p>
    <w:p w14:paraId="7D602E15" w14:textId="77777777" w:rsidR="0076515F" w:rsidRPr="009107E7" w:rsidRDefault="0076515F" w:rsidP="0076515F">
      <w:pPr>
        <w:rPr>
          <w:b/>
          <w:bCs/>
          <w:color w:val="000000"/>
          <w:sz w:val="22"/>
          <w:szCs w:val="22"/>
        </w:rPr>
      </w:pPr>
      <w:r w:rsidRPr="009107E7">
        <w:rPr>
          <w:bCs/>
          <w:color w:val="000000"/>
          <w:sz w:val="22"/>
          <w:szCs w:val="22"/>
        </w:rPr>
        <w:t xml:space="preserve">reprezentowanym  przez: </w:t>
      </w:r>
    </w:p>
    <w:p w14:paraId="6DD4D54F" w14:textId="77777777" w:rsidR="0076515F" w:rsidRPr="009107E7" w:rsidRDefault="0076515F" w:rsidP="0076515F">
      <w:pPr>
        <w:rPr>
          <w:color w:val="000000"/>
          <w:sz w:val="22"/>
          <w:szCs w:val="22"/>
        </w:rPr>
      </w:pPr>
    </w:p>
    <w:p w14:paraId="1908374E" w14:textId="77777777" w:rsidR="0076515F" w:rsidRPr="009107E7" w:rsidRDefault="0076515F" w:rsidP="0076515F">
      <w:pPr>
        <w:rPr>
          <w:color w:val="000000"/>
          <w:sz w:val="22"/>
          <w:szCs w:val="22"/>
        </w:rPr>
      </w:pPr>
      <w:r w:rsidRPr="009107E7">
        <w:rPr>
          <w:color w:val="000000"/>
          <w:sz w:val="22"/>
          <w:szCs w:val="22"/>
        </w:rPr>
        <w:t xml:space="preserve"> ……………………………………..</w:t>
      </w:r>
    </w:p>
    <w:p w14:paraId="6B3E6BB2" w14:textId="77777777" w:rsidR="0076515F" w:rsidRPr="009107E7" w:rsidRDefault="0076515F" w:rsidP="0076515F">
      <w:pPr>
        <w:rPr>
          <w:color w:val="000000"/>
          <w:sz w:val="22"/>
          <w:szCs w:val="22"/>
        </w:rPr>
      </w:pPr>
    </w:p>
    <w:p w14:paraId="54B68CFD" w14:textId="77777777" w:rsidR="0076515F" w:rsidRPr="009107E7" w:rsidRDefault="0076515F" w:rsidP="0076515F">
      <w:pPr>
        <w:rPr>
          <w:color w:val="000000"/>
          <w:sz w:val="22"/>
          <w:szCs w:val="22"/>
        </w:rPr>
      </w:pPr>
      <w:r w:rsidRPr="009107E7">
        <w:rPr>
          <w:color w:val="000000"/>
          <w:sz w:val="22"/>
          <w:szCs w:val="22"/>
        </w:rPr>
        <w:t xml:space="preserve">zwanym(ą) w dalszej części  umowy  </w:t>
      </w:r>
      <w:r w:rsidRPr="009107E7">
        <w:rPr>
          <w:b/>
          <w:color w:val="000000"/>
          <w:sz w:val="22"/>
          <w:szCs w:val="22"/>
        </w:rPr>
        <w:t>"Wykonawcą"</w:t>
      </w:r>
      <w:r w:rsidRPr="009107E7">
        <w:rPr>
          <w:color w:val="000000"/>
          <w:sz w:val="22"/>
          <w:szCs w:val="22"/>
        </w:rPr>
        <w:t xml:space="preserve">  </w:t>
      </w:r>
    </w:p>
    <w:p w14:paraId="7A4BB387" w14:textId="77777777" w:rsidR="0076515F" w:rsidRPr="009107E7" w:rsidRDefault="0076515F" w:rsidP="0076515F">
      <w:pPr>
        <w:rPr>
          <w:color w:val="000000"/>
          <w:sz w:val="22"/>
          <w:szCs w:val="22"/>
        </w:rPr>
      </w:pPr>
    </w:p>
    <w:p w14:paraId="45333848" w14:textId="77777777" w:rsidR="0076515F" w:rsidRPr="009107E7" w:rsidRDefault="0076515F" w:rsidP="0076515F">
      <w:pPr>
        <w:rPr>
          <w:color w:val="000000"/>
          <w:sz w:val="22"/>
          <w:szCs w:val="22"/>
        </w:rPr>
      </w:pPr>
      <w:r w:rsidRPr="009107E7">
        <w:rPr>
          <w:color w:val="000000"/>
          <w:sz w:val="22"/>
          <w:szCs w:val="22"/>
        </w:rPr>
        <w:t>NIP……………………………….REGON………………...</w:t>
      </w:r>
    </w:p>
    <w:p w14:paraId="5902EDE8" w14:textId="77777777" w:rsidR="0076515F" w:rsidRDefault="0076515F" w:rsidP="0076515F">
      <w:pPr>
        <w:jc w:val="center"/>
        <w:rPr>
          <w:sz w:val="22"/>
          <w:szCs w:val="22"/>
        </w:rPr>
      </w:pPr>
    </w:p>
    <w:p w14:paraId="606DCF9F" w14:textId="77777777" w:rsidR="0076515F" w:rsidRDefault="0076515F" w:rsidP="0076515F">
      <w:pPr>
        <w:jc w:val="center"/>
        <w:rPr>
          <w:sz w:val="22"/>
          <w:szCs w:val="22"/>
        </w:rPr>
      </w:pPr>
    </w:p>
    <w:p w14:paraId="6FC2E7A4" w14:textId="77777777" w:rsidR="0076515F" w:rsidRDefault="0076515F" w:rsidP="0076515F">
      <w:pPr>
        <w:jc w:val="center"/>
        <w:rPr>
          <w:sz w:val="22"/>
          <w:szCs w:val="22"/>
        </w:rPr>
      </w:pPr>
      <w:r>
        <w:rPr>
          <w:sz w:val="22"/>
          <w:szCs w:val="22"/>
        </w:rPr>
        <w:t>§ 1</w:t>
      </w:r>
    </w:p>
    <w:p w14:paraId="233D7976" w14:textId="77777777" w:rsidR="0076515F" w:rsidRPr="009107E7" w:rsidRDefault="0076515F" w:rsidP="0076515F">
      <w:pPr>
        <w:rPr>
          <w:color w:val="000000"/>
          <w:sz w:val="22"/>
          <w:szCs w:val="22"/>
        </w:rPr>
      </w:pPr>
    </w:p>
    <w:p w14:paraId="08697984" w14:textId="77777777" w:rsidR="0058210A" w:rsidRPr="00D94736" w:rsidRDefault="0058210A" w:rsidP="00D94736">
      <w:pPr>
        <w:pStyle w:val="Akapitzlist"/>
        <w:numPr>
          <w:ilvl w:val="0"/>
          <w:numId w:val="40"/>
        </w:numPr>
        <w:ind w:left="284" w:hanging="284"/>
        <w:jc w:val="both"/>
        <w:rPr>
          <w:sz w:val="22"/>
          <w:szCs w:val="22"/>
        </w:rPr>
      </w:pPr>
      <w:r w:rsidRPr="00D94736">
        <w:rPr>
          <w:sz w:val="22"/>
          <w:szCs w:val="22"/>
        </w:rPr>
        <w:t xml:space="preserve">Przedmiotem umowy jest dostawa   do  kotłowni Zamawiającego w Dąbrowie Białostockiej ,    </w:t>
      </w:r>
    </w:p>
    <w:p w14:paraId="516761AB" w14:textId="1B278EA5" w:rsidR="0058210A" w:rsidRDefault="0058210A" w:rsidP="00D94736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ul. M Skłodowskiej 15. oleju opałowego  w  ilości </w:t>
      </w:r>
      <w:r w:rsidR="00D94736">
        <w:rPr>
          <w:sz w:val="22"/>
          <w:szCs w:val="22"/>
        </w:rPr>
        <w:t xml:space="preserve"> szacunkowej  </w:t>
      </w:r>
      <w:r w:rsidR="00F73D69">
        <w:rPr>
          <w:sz w:val="22"/>
          <w:szCs w:val="22"/>
        </w:rPr>
        <w:t>6</w:t>
      </w:r>
      <w:r w:rsidR="00C67F5F">
        <w:rPr>
          <w:sz w:val="22"/>
          <w:szCs w:val="22"/>
        </w:rPr>
        <w:t>0</w:t>
      </w:r>
      <w:r w:rsidR="00D94736">
        <w:rPr>
          <w:sz w:val="22"/>
          <w:szCs w:val="22"/>
        </w:rPr>
        <w:t xml:space="preserve"> 000 litrów,</w:t>
      </w:r>
      <w:r>
        <w:rPr>
          <w:sz w:val="22"/>
          <w:szCs w:val="22"/>
        </w:rPr>
        <w:t xml:space="preserve"> zwanego w dalszej części umowy olejem</w:t>
      </w:r>
      <w:r w:rsidR="00D94736">
        <w:rPr>
          <w:sz w:val="22"/>
          <w:szCs w:val="22"/>
        </w:rPr>
        <w:t xml:space="preserve">, </w:t>
      </w:r>
    </w:p>
    <w:p w14:paraId="061AB71D" w14:textId="27FBE752" w:rsidR="007C68D9" w:rsidRPr="00D150FE" w:rsidRDefault="007C68D9" w:rsidP="00D94736">
      <w:pPr>
        <w:pStyle w:val="Akapitzlist"/>
        <w:numPr>
          <w:ilvl w:val="0"/>
          <w:numId w:val="40"/>
        </w:numPr>
        <w:ind w:left="284" w:hanging="284"/>
        <w:jc w:val="both"/>
        <w:rPr>
          <w:sz w:val="22"/>
          <w:szCs w:val="22"/>
        </w:rPr>
      </w:pPr>
      <w:r w:rsidRPr="00D150FE">
        <w:t>Podana ilość oleju opałowego (6</w:t>
      </w:r>
      <w:r w:rsidR="00F86F48">
        <w:t>0</w:t>
      </w:r>
      <w:r w:rsidRPr="00D150FE">
        <w:t>000L.) jest ilością szacunkową i Zamawiający zastrzega sobie możliwość jej zmiany stosownie do swoich potrzeb. Ewentualne zmiany ilościowe mogą być uzależnione w szczególności od warunków atmosferycznych nie więcej jednak niż o 30%, a Wykonawcy nie przysługuje z tego tytułu prawo dochodzenia odszkodowania z tytułu utraconych korzyści oraz żadne inne roszczenia.</w:t>
      </w:r>
    </w:p>
    <w:p w14:paraId="49EF8CC8" w14:textId="77777777" w:rsidR="0058210A" w:rsidRPr="00D94736" w:rsidRDefault="0058210A" w:rsidP="0058210A">
      <w:pPr>
        <w:pStyle w:val="Akapitzlist"/>
        <w:numPr>
          <w:ilvl w:val="0"/>
          <w:numId w:val="40"/>
        </w:numPr>
        <w:ind w:left="284" w:hanging="284"/>
        <w:jc w:val="both"/>
        <w:rPr>
          <w:sz w:val="22"/>
          <w:szCs w:val="22"/>
        </w:rPr>
      </w:pPr>
      <w:r w:rsidRPr="00D94736">
        <w:rPr>
          <w:b/>
          <w:sz w:val="22"/>
          <w:szCs w:val="22"/>
        </w:rPr>
        <w:t xml:space="preserve">Dostawy realizowane będą w okresie 12  miesięcy </w:t>
      </w:r>
      <w:r w:rsidR="00FA6D24" w:rsidRPr="00D94736">
        <w:rPr>
          <w:b/>
          <w:sz w:val="22"/>
          <w:szCs w:val="22"/>
        </w:rPr>
        <w:t xml:space="preserve">tj od dnia </w:t>
      </w:r>
      <w:r w:rsidR="00D150FE">
        <w:rPr>
          <w:b/>
          <w:sz w:val="22"/>
          <w:szCs w:val="22"/>
        </w:rPr>
        <w:t>………</w:t>
      </w:r>
      <w:r w:rsidR="00BF39E1" w:rsidRPr="00D94736">
        <w:rPr>
          <w:b/>
          <w:sz w:val="22"/>
          <w:szCs w:val="22"/>
        </w:rPr>
        <w:t xml:space="preserve">   do dnia </w:t>
      </w:r>
      <w:r w:rsidR="00D150FE">
        <w:rPr>
          <w:b/>
          <w:sz w:val="22"/>
          <w:szCs w:val="22"/>
        </w:rPr>
        <w:t>………</w:t>
      </w:r>
      <w:r w:rsidR="00FA6D24" w:rsidRPr="00D94736">
        <w:rPr>
          <w:color w:val="FF0000"/>
          <w:sz w:val="22"/>
          <w:szCs w:val="22"/>
        </w:rPr>
        <w:t xml:space="preserve"> </w:t>
      </w:r>
    </w:p>
    <w:p w14:paraId="05F8A5CF" w14:textId="77777777" w:rsidR="00D94736" w:rsidRDefault="0058210A" w:rsidP="0058210A">
      <w:pPr>
        <w:pStyle w:val="Akapitzlist"/>
        <w:numPr>
          <w:ilvl w:val="0"/>
          <w:numId w:val="40"/>
        </w:numPr>
        <w:ind w:left="284" w:hanging="284"/>
        <w:jc w:val="both"/>
        <w:rPr>
          <w:sz w:val="22"/>
          <w:szCs w:val="22"/>
        </w:rPr>
      </w:pPr>
      <w:r w:rsidRPr="00D94736">
        <w:rPr>
          <w:sz w:val="22"/>
          <w:szCs w:val="22"/>
        </w:rPr>
        <w:t xml:space="preserve">Wykonawca zobowiązuje się dostarczać olej sukcesywnie </w:t>
      </w:r>
      <w:r w:rsidR="00D94736">
        <w:rPr>
          <w:sz w:val="22"/>
          <w:szCs w:val="22"/>
        </w:rPr>
        <w:t xml:space="preserve">w miarę rzeczywistych potrzeb  </w:t>
      </w:r>
      <w:r w:rsidRPr="00D94736">
        <w:rPr>
          <w:sz w:val="22"/>
          <w:szCs w:val="22"/>
        </w:rPr>
        <w:t xml:space="preserve">Zamawiającego, w terminie </w:t>
      </w:r>
      <w:r w:rsidR="0076515F" w:rsidRPr="00D94736">
        <w:rPr>
          <w:sz w:val="22"/>
          <w:szCs w:val="22"/>
        </w:rPr>
        <w:t xml:space="preserve"> </w:t>
      </w:r>
      <w:r w:rsidR="00D94736" w:rsidRPr="00D94736">
        <w:rPr>
          <w:sz w:val="22"/>
          <w:szCs w:val="22"/>
        </w:rPr>
        <w:t>………….</w:t>
      </w:r>
      <w:r w:rsidR="0076515F" w:rsidRPr="00D94736">
        <w:rPr>
          <w:sz w:val="22"/>
          <w:szCs w:val="22"/>
        </w:rPr>
        <w:t xml:space="preserve"> </w:t>
      </w:r>
      <w:r w:rsidRPr="00D94736">
        <w:rPr>
          <w:sz w:val="22"/>
          <w:szCs w:val="22"/>
        </w:rPr>
        <w:t xml:space="preserve"> dni roboczych od dnia złożenia  zamówienia,</w:t>
      </w:r>
    </w:p>
    <w:p w14:paraId="2EFD9ED0" w14:textId="77777777" w:rsidR="00D94736" w:rsidRDefault="0058210A" w:rsidP="00D94736">
      <w:pPr>
        <w:pStyle w:val="Akapitzlist"/>
        <w:numPr>
          <w:ilvl w:val="0"/>
          <w:numId w:val="40"/>
        </w:numPr>
        <w:ind w:left="284" w:hanging="284"/>
        <w:jc w:val="both"/>
        <w:rPr>
          <w:sz w:val="22"/>
          <w:szCs w:val="22"/>
        </w:rPr>
      </w:pPr>
      <w:r w:rsidRPr="00D94736">
        <w:rPr>
          <w:sz w:val="22"/>
          <w:szCs w:val="22"/>
        </w:rPr>
        <w:t xml:space="preserve">Zamówienia na dostawę oleju zamawiający będzie  składał  </w:t>
      </w:r>
      <w:r w:rsidR="00220E65" w:rsidRPr="00D94736">
        <w:rPr>
          <w:sz w:val="22"/>
          <w:szCs w:val="22"/>
        </w:rPr>
        <w:t xml:space="preserve">drogą elektroniczną lub </w:t>
      </w:r>
      <w:r w:rsidRPr="00D94736">
        <w:rPr>
          <w:sz w:val="22"/>
          <w:szCs w:val="22"/>
        </w:rPr>
        <w:t>za  pomocą  faxu,</w:t>
      </w:r>
    </w:p>
    <w:p w14:paraId="52C25645" w14:textId="77777777" w:rsidR="0058210A" w:rsidRPr="00D94736" w:rsidRDefault="0058210A" w:rsidP="0058210A">
      <w:pPr>
        <w:pStyle w:val="Akapitzlist"/>
        <w:numPr>
          <w:ilvl w:val="0"/>
          <w:numId w:val="40"/>
        </w:numPr>
        <w:ind w:left="284" w:hanging="284"/>
        <w:jc w:val="both"/>
        <w:rPr>
          <w:sz w:val="22"/>
          <w:szCs w:val="22"/>
        </w:rPr>
      </w:pPr>
      <w:r w:rsidRPr="00D94736">
        <w:rPr>
          <w:bCs/>
          <w:sz w:val="22"/>
          <w:szCs w:val="22"/>
        </w:rPr>
        <w:t>Przed każdorazowym rozpoczęciem napełniania zbi</w:t>
      </w:r>
      <w:r w:rsidR="00D94736">
        <w:rPr>
          <w:bCs/>
          <w:sz w:val="22"/>
          <w:szCs w:val="22"/>
        </w:rPr>
        <w:t xml:space="preserve">orników, na żądanie  uprawnionego pracownika </w:t>
      </w:r>
      <w:r w:rsidRPr="00D94736">
        <w:rPr>
          <w:bCs/>
          <w:sz w:val="22"/>
          <w:szCs w:val="22"/>
        </w:rPr>
        <w:t xml:space="preserve">Zamawiającego, Wykonawca będzie obowiązany do okazania dokumentu potwierdzającego  </w:t>
      </w:r>
    </w:p>
    <w:p w14:paraId="04748490" w14:textId="77777777" w:rsidR="0058210A" w:rsidRDefault="0058210A" w:rsidP="0058210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legalizację urządzenia</w:t>
      </w:r>
      <w:r w:rsidR="0076515F">
        <w:rPr>
          <w:bCs/>
          <w:sz w:val="22"/>
          <w:szCs w:val="22"/>
        </w:rPr>
        <w:t xml:space="preserve"> pomiarowego przy autocysternie.</w:t>
      </w:r>
    </w:p>
    <w:p w14:paraId="050E4695" w14:textId="77777777" w:rsidR="0058210A" w:rsidRDefault="0058210A" w:rsidP="0058210A">
      <w:pPr>
        <w:rPr>
          <w:sz w:val="22"/>
          <w:szCs w:val="22"/>
        </w:rPr>
      </w:pPr>
    </w:p>
    <w:p w14:paraId="0FB6736F" w14:textId="77777777" w:rsidR="0058210A" w:rsidRDefault="0058210A" w:rsidP="0058210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§ </w:t>
      </w:r>
      <w:r w:rsidR="00D94736">
        <w:rPr>
          <w:sz w:val="22"/>
          <w:szCs w:val="22"/>
        </w:rPr>
        <w:t>2</w:t>
      </w:r>
    </w:p>
    <w:p w14:paraId="657730BB" w14:textId="77777777" w:rsidR="0058210A" w:rsidRDefault="0058210A" w:rsidP="0058210A">
      <w:pPr>
        <w:rPr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Cs/>
          <w:sz w:val="22"/>
          <w:szCs w:val="22"/>
        </w:rPr>
        <w:t xml:space="preserve">Dostarczany, przez cały okres obowiązywania umowy olej  winien spełniać parametry określone w   </w:t>
      </w:r>
    </w:p>
    <w:p w14:paraId="289553BF" w14:textId="77777777" w:rsidR="0058210A" w:rsidRDefault="00F73D69" w:rsidP="0058210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normie PN-C- 96024:20</w:t>
      </w:r>
      <w:r w:rsidR="00037820">
        <w:rPr>
          <w:bCs/>
          <w:sz w:val="22"/>
          <w:szCs w:val="22"/>
        </w:rPr>
        <w:t>20-12</w:t>
      </w:r>
      <w:r w:rsidR="0058210A">
        <w:rPr>
          <w:bCs/>
          <w:sz w:val="22"/>
          <w:szCs w:val="22"/>
        </w:rPr>
        <w:t>, t</w:t>
      </w:r>
      <w:r w:rsidR="00FE0BE5">
        <w:rPr>
          <w:bCs/>
          <w:sz w:val="22"/>
          <w:szCs w:val="22"/>
        </w:rPr>
        <w:t>j. nie gorsze niż określono w S</w:t>
      </w:r>
      <w:r w:rsidR="0058210A">
        <w:rPr>
          <w:bCs/>
          <w:sz w:val="22"/>
          <w:szCs w:val="22"/>
        </w:rPr>
        <w:t xml:space="preserve">WZ, </w:t>
      </w:r>
    </w:p>
    <w:p w14:paraId="03BA89C0" w14:textId="77777777" w:rsidR="0058210A" w:rsidRDefault="0058210A" w:rsidP="0058210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 W każdym czasie trwania umowy Zamawiający ma prawo żądać przedstawienia przez Wykonawcę   </w:t>
      </w:r>
    </w:p>
    <w:p w14:paraId="2643498B" w14:textId="77777777" w:rsidR="0058210A" w:rsidRDefault="0058210A" w:rsidP="0058210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świadectwa jakości na dostarczoną partię oleju, </w:t>
      </w:r>
    </w:p>
    <w:p w14:paraId="7E691536" w14:textId="77777777" w:rsidR="0058210A" w:rsidRDefault="0058210A" w:rsidP="0058210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 Zamawiający ma prawo pobrania próbek dostarczonego oleju, celem sprawdzenia jego jakości. Próbki   </w:t>
      </w:r>
    </w:p>
    <w:p w14:paraId="205FAFE8" w14:textId="77777777" w:rsidR="0058210A" w:rsidRDefault="0058210A" w:rsidP="0058210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będą pobrane z autocysterny Wykonawcy zgodnie z normą PN – ISO 3170</w:t>
      </w:r>
    </w:p>
    <w:p w14:paraId="11EC115B" w14:textId="77777777" w:rsidR="0058210A" w:rsidRDefault="0058210A" w:rsidP="0058210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 W przypadku stwierdzenia wad jakości odebranego przez Zamawiającego oleju, koszty    </w:t>
      </w:r>
    </w:p>
    <w:p w14:paraId="28627AC5" w14:textId="77777777" w:rsidR="0058210A" w:rsidRDefault="0058210A" w:rsidP="0058210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przeprowadzonego badania poniesie Wykonawca, </w:t>
      </w:r>
    </w:p>
    <w:p w14:paraId="650C9F92" w14:textId="77777777" w:rsidR="0058210A" w:rsidRDefault="0058210A" w:rsidP="0058210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5.  Koszty związane z opróżnieniem zbiorników z powodu wadliwego paliwa poniesie Wykonawca, </w:t>
      </w:r>
    </w:p>
    <w:p w14:paraId="3052933C" w14:textId="77777777" w:rsidR="0058210A" w:rsidRDefault="0058210A" w:rsidP="0058210A">
      <w:pPr>
        <w:rPr>
          <w:sz w:val="22"/>
          <w:szCs w:val="22"/>
        </w:rPr>
      </w:pPr>
    </w:p>
    <w:p w14:paraId="6AE72D8D" w14:textId="77777777" w:rsidR="0058210A" w:rsidRDefault="0058210A" w:rsidP="0058210A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§ 4</w:t>
      </w:r>
    </w:p>
    <w:p w14:paraId="41CB6260" w14:textId="77777777" w:rsidR="0058210A" w:rsidRDefault="0058210A" w:rsidP="0058210A">
      <w:pPr>
        <w:tabs>
          <w:tab w:val="left" w:pos="720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1.   Wartość umowy brutto, wynosi ……………………  zł.   (słownie: …………………..…..)</w:t>
      </w:r>
    </w:p>
    <w:p w14:paraId="3289C2EF" w14:textId="77777777" w:rsidR="0058210A" w:rsidRDefault="0058210A" w:rsidP="0058210A">
      <w:pPr>
        <w:tabs>
          <w:tab w:val="left" w:pos="1290"/>
        </w:tabs>
        <w:rPr>
          <w:sz w:val="22"/>
          <w:szCs w:val="22"/>
        </w:rPr>
      </w:pPr>
      <w:r>
        <w:rPr>
          <w:sz w:val="22"/>
          <w:szCs w:val="22"/>
        </w:rPr>
        <w:t xml:space="preserve">2.   Cena brutto  za </w:t>
      </w:r>
      <w:r w:rsidR="00AC5D8D">
        <w:rPr>
          <w:sz w:val="22"/>
          <w:szCs w:val="22"/>
        </w:rPr>
        <w:t>1 000</w:t>
      </w:r>
      <w:r>
        <w:rPr>
          <w:sz w:val="22"/>
          <w:szCs w:val="22"/>
        </w:rPr>
        <w:t xml:space="preserve"> litr</w:t>
      </w:r>
      <w:r w:rsidR="00AC5D8D">
        <w:rPr>
          <w:sz w:val="22"/>
          <w:szCs w:val="22"/>
        </w:rPr>
        <w:t xml:space="preserve">ów </w:t>
      </w:r>
      <w:r>
        <w:rPr>
          <w:sz w:val="22"/>
          <w:szCs w:val="22"/>
        </w:rPr>
        <w:t xml:space="preserve">  oleju opałowego po uwzględnieniu upustu/marży, na dzień otwarcia   </w:t>
      </w:r>
    </w:p>
    <w:p w14:paraId="6A081E4B" w14:textId="77777777" w:rsidR="0058210A" w:rsidRDefault="0058210A" w:rsidP="0058210A">
      <w:pPr>
        <w:tabs>
          <w:tab w:val="left" w:pos="1290"/>
        </w:tabs>
        <w:rPr>
          <w:sz w:val="22"/>
          <w:szCs w:val="22"/>
        </w:rPr>
      </w:pPr>
      <w:r>
        <w:rPr>
          <w:sz w:val="22"/>
          <w:szCs w:val="22"/>
        </w:rPr>
        <w:t xml:space="preserve">      ofert  wynosi  ………….……. zł.   ( słownie : ………………………………….……...)</w:t>
      </w:r>
    </w:p>
    <w:p w14:paraId="547F0A6C" w14:textId="77777777" w:rsidR="0058210A" w:rsidRDefault="0058210A" w:rsidP="0058210A">
      <w:pPr>
        <w:tabs>
          <w:tab w:val="left" w:pos="1290"/>
        </w:tabs>
        <w:rPr>
          <w:sz w:val="22"/>
          <w:szCs w:val="22"/>
        </w:rPr>
      </w:pPr>
      <w:r>
        <w:rPr>
          <w:sz w:val="22"/>
          <w:szCs w:val="22"/>
        </w:rPr>
        <w:t>3.   Podany w formularzu cenowym upust/marż</w:t>
      </w:r>
      <w:r w:rsidR="00FA6D24">
        <w:rPr>
          <w:sz w:val="22"/>
          <w:szCs w:val="22"/>
        </w:rPr>
        <w:t>a</w:t>
      </w:r>
      <w:r>
        <w:rPr>
          <w:sz w:val="22"/>
          <w:szCs w:val="22"/>
        </w:rPr>
        <w:t xml:space="preserve">  będzie obowiązywał przez cały okres trwania  </w:t>
      </w:r>
    </w:p>
    <w:p w14:paraId="28BFAFA5" w14:textId="77777777" w:rsidR="0058210A" w:rsidRDefault="0058210A" w:rsidP="0058210A">
      <w:pPr>
        <w:tabs>
          <w:tab w:val="left" w:pos="1290"/>
        </w:tabs>
        <w:rPr>
          <w:sz w:val="22"/>
          <w:szCs w:val="22"/>
        </w:rPr>
      </w:pPr>
      <w:r>
        <w:rPr>
          <w:sz w:val="22"/>
          <w:szCs w:val="22"/>
        </w:rPr>
        <w:t xml:space="preserve">      umowy i   będzie wynosił: ………………….. zł </w:t>
      </w:r>
    </w:p>
    <w:p w14:paraId="5CC221AF" w14:textId="77777777" w:rsidR="0058210A" w:rsidRDefault="0058210A" w:rsidP="0058210A">
      <w:pPr>
        <w:numPr>
          <w:ilvl w:val="0"/>
          <w:numId w:val="32"/>
        </w:numPr>
        <w:tabs>
          <w:tab w:val="left" w:pos="1080"/>
        </w:tabs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Przedstawiona  w ofercie , cena oleju za </w:t>
      </w:r>
      <w:r w:rsidR="0076515F">
        <w:rPr>
          <w:sz w:val="22"/>
          <w:szCs w:val="22"/>
        </w:rPr>
        <w:t xml:space="preserve">1 000 </w:t>
      </w:r>
      <w:r>
        <w:rPr>
          <w:sz w:val="22"/>
          <w:szCs w:val="22"/>
        </w:rPr>
        <w:t xml:space="preserve"> litr</w:t>
      </w:r>
      <w:r w:rsidR="0076515F">
        <w:rPr>
          <w:sz w:val="22"/>
          <w:szCs w:val="22"/>
        </w:rPr>
        <w:t xml:space="preserve">ów </w:t>
      </w:r>
      <w:r>
        <w:rPr>
          <w:sz w:val="22"/>
          <w:szCs w:val="22"/>
        </w:rPr>
        <w:t xml:space="preserve"> wraz z marżą/upustem i podatkiem VAT  </w:t>
      </w:r>
      <w:r w:rsidRPr="003D1767">
        <w:rPr>
          <w:sz w:val="22"/>
          <w:szCs w:val="22"/>
        </w:rPr>
        <w:t>może ulec zmianie jedynie w sytuacji zmiany cen producenta paliw oraz zmiany cen podatków (w</w:t>
      </w:r>
      <w:r>
        <w:rPr>
          <w:sz w:val="22"/>
          <w:szCs w:val="22"/>
        </w:rPr>
        <w:t xml:space="preserve"> tym akcyzowego).  </w:t>
      </w:r>
    </w:p>
    <w:p w14:paraId="1E932120" w14:textId="77777777" w:rsidR="0058210A" w:rsidRDefault="0058210A" w:rsidP="0058210A">
      <w:pPr>
        <w:numPr>
          <w:ilvl w:val="0"/>
          <w:numId w:val="32"/>
        </w:numPr>
        <w:tabs>
          <w:tab w:val="left" w:pos="1080"/>
        </w:tabs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w sytuacji  opisanej w punkcie nr 4 dokonuje   kalkulacji  ceny w oparciu o aktualną, na dzień dostawy cenę  producenta  z uwzględnieniem  przedstawionego w punkcie 3   upustu/marży. </w:t>
      </w:r>
    </w:p>
    <w:p w14:paraId="0D6A8758" w14:textId="77777777" w:rsidR="0058210A" w:rsidRDefault="0058210A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Do wykonywania powyższych wyliczeń   zobowiązany jest Wykonawca. Wyliczenia należy  </w:t>
      </w:r>
    </w:p>
    <w:p w14:paraId="4AD6EFB8" w14:textId="77777777" w:rsidR="0058210A" w:rsidRDefault="0058210A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przeprowadzić na wydruku komunikatu cenowego obowiązującego w dniu dostawy, dołączając   </w:t>
      </w:r>
    </w:p>
    <w:p w14:paraId="32B73AE3" w14:textId="77777777" w:rsidR="0058210A" w:rsidRDefault="0058210A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go  do dostarczanej Zamawiającemu Faktury VAT. </w:t>
      </w:r>
    </w:p>
    <w:p w14:paraId="3A5AF686" w14:textId="77777777" w:rsidR="0058210A" w:rsidRDefault="0058210A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Za zrealizowane dostawy towaru Zamawiający  będzie dokonywał płatności przelewem na    </w:t>
      </w:r>
    </w:p>
    <w:p w14:paraId="4EB04746" w14:textId="77777777" w:rsidR="0058210A" w:rsidRDefault="0058210A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konto bankowe wskazane przez Wykonawcę,  w terminie </w:t>
      </w:r>
      <w:r w:rsidR="00AC5D8D">
        <w:rPr>
          <w:sz w:val="22"/>
          <w:szCs w:val="22"/>
        </w:rPr>
        <w:t>6</w:t>
      </w:r>
      <w:r>
        <w:rPr>
          <w:sz w:val="22"/>
          <w:szCs w:val="22"/>
        </w:rPr>
        <w:t xml:space="preserve">0 dni licząc od dnia wystawienia   </w:t>
      </w:r>
    </w:p>
    <w:p w14:paraId="5BAB250A" w14:textId="77777777" w:rsidR="0058210A" w:rsidRDefault="0058210A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faktury VAT.   </w:t>
      </w:r>
    </w:p>
    <w:p w14:paraId="4FB8DDF4" w14:textId="77777777" w:rsidR="0058210A" w:rsidRDefault="0058210A" w:rsidP="0058210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227B402" w14:textId="77777777" w:rsidR="0058210A" w:rsidRDefault="0058210A" w:rsidP="0058210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§5 </w:t>
      </w:r>
    </w:p>
    <w:p w14:paraId="48316673" w14:textId="77777777" w:rsidR="0058210A" w:rsidRDefault="0058210A" w:rsidP="0058210A">
      <w:pPr>
        <w:jc w:val="center"/>
        <w:rPr>
          <w:color w:val="FF0000"/>
          <w:sz w:val="22"/>
          <w:szCs w:val="22"/>
        </w:rPr>
      </w:pPr>
    </w:p>
    <w:p w14:paraId="2A342CB0" w14:textId="77777777" w:rsidR="0058210A" w:rsidRPr="00986B9F" w:rsidRDefault="0058210A" w:rsidP="00D94736">
      <w:pPr>
        <w:numPr>
          <w:ilvl w:val="0"/>
          <w:numId w:val="31"/>
        </w:numPr>
        <w:tabs>
          <w:tab w:val="clear" w:pos="720"/>
          <w:tab w:val="num" w:pos="567"/>
          <w:tab w:val="left" w:pos="1800"/>
          <w:tab w:val="left" w:pos="2730"/>
        </w:tabs>
        <w:suppressAutoHyphens/>
        <w:ind w:left="284" w:hanging="284"/>
        <w:rPr>
          <w:sz w:val="22"/>
          <w:szCs w:val="22"/>
        </w:rPr>
      </w:pPr>
      <w:r w:rsidRPr="00986B9F">
        <w:rPr>
          <w:sz w:val="22"/>
          <w:szCs w:val="22"/>
        </w:rPr>
        <w:t xml:space="preserve">Umowa zostaje zawarta na okres 12  miesięcy   tj. od dnia </w:t>
      </w:r>
      <w:r w:rsidR="00FA6D24">
        <w:rPr>
          <w:sz w:val="22"/>
          <w:szCs w:val="22"/>
        </w:rPr>
        <w:t>......</w:t>
      </w:r>
      <w:r w:rsidRPr="00986B9F">
        <w:rPr>
          <w:sz w:val="22"/>
          <w:szCs w:val="22"/>
        </w:rPr>
        <w:t xml:space="preserve">…… .  do dnia ……..…………….  </w:t>
      </w:r>
    </w:p>
    <w:p w14:paraId="2EA31D6D" w14:textId="77777777" w:rsidR="0058210A" w:rsidRDefault="0058210A" w:rsidP="0058210A">
      <w:pPr>
        <w:jc w:val="center"/>
        <w:rPr>
          <w:sz w:val="22"/>
          <w:szCs w:val="22"/>
        </w:rPr>
      </w:pPr>
    </w:p>
    <w:p w14:paraId="42ACAEFF" w14:textId="77777777" w:rsidR="0058210A" w:rsidRDefault="0058210A" w:rsidP="0058210A">
      <w:pPr>
        <w:jc w:val="center"/>
        <w:rPr>
          <w:sz w:val="22"/>
          <w:szCs w:val="22"/>
        </w:rPr>
      </w:pPr>
      <w:r>
        <w:rPr>
          <w:sz w:val="22"/>
          <w:szCs w:val="22"/>
        </w:rPr>
        <w:t>§ 6</w:t>
      </w:r>
    </w:p>
    <w:p w14:paraId="75C242A7" w14:textId="77777777" w:rsidR="0058210A" w:rsidRDefault="0058210A" w:rsidP="0058210A">
      <w:pPr>
        <w:numPr>
          <w:ilvl w:val="1"/>
          <w:numId w:val="31"/>
        </w:numPr>
        <w:tabs>
          <w:tab w:val="left" w:pos="426"/>
        </w:tabs>
        <w:suppressAutoHyphens/>
        <w:spacing w:before="6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do:</w:t>
      </w:r>
    </w:p>
    <w:p w14:paraId="3883EE97" w14:textId="77777777" w:rsidR="0058210A" w:rsidRDefault="0058210A" w:rsidP="0058210A">
      <w:pPr>
        <w:pStyle w:val="Tekstprzypisudolnego"/>
        <w:widowControl w:val="0"/>
        <w:numPr>
          <w:ilvl w:val="0"/>
          <w:numId w:val="1"/>
        </w:numPr>
        <w:tabs>
          <w:tab w:val="clear" w:pos="360"/>
          <w:tab w:val="num" w:pos="709"/>
          <w:tab w:val="left" w:pos="2148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zabezpieczenia ciągłości dostaw paliwa,</w:t>
      </w:r>
    </w:p>
    <w:p w14:paraId="3864DC51" w14:textId="77777777" w:rsidR="0058210A" w:rsidRDefault="0058210A" w:rsidP="0058210A">
      <w:pPr>
        <w:pStyle w:val="Tekstprzypisudolnego"/>
        <w:widowControl w:val="0"/>
        <w:numPr>
          <w:ilvl w:val="0"/>
          <w:numId w:val="1"/>
        </w:numPr>
        <w:tabs>
          <w:tab w:val="clear" w:pos="360"/>
          <w:tab w:val="num" w:pos="709"/>
          <w:tab w:val="left" w:pos="2148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uprzątnięcia ewentualnego zanieczyszczenia powstałego podczas napełniania zbiorników paliwem,</w:t>
      </w:r>
    </w:p>
    <w:p w14:paraId="1064D184" w14:textId="77777777" w:rsidR="0058210A" w:rsidRDefault="0058210A" w:rsidP="0058210A">
      <w:pPr>
        <w:pStyle w:val="Tekstprzypisudolnego"/>
        <w:widowControl w:val="0"/>
        <w:numPr>
          <w:ilvl w:val="0"/>
          <w:numId w:val="1"/>
        </w:numPr>
        <w:tabs>
          <w:tab w:val="clear" w:pos="360"/>
          <w:tab w:val="num" w:pos="709"/>
          <w:tab w:val="left" w:pos="2148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posiadania aktualnych świadectw legalizacji liczników tankowania, stanowiących wyposażenie autocystern,</w:t>
      </w:r>
    </w:p>
    <w:p w14:paraId="06C67060" w14:textId="77777777" w:rsidR="0058210A" w:rsidRDefault="0058210A" w:rsidP="0058210A">
      <w:pPr>
        <w:pStyle w:val="Tekstprzypisudolnego"/>
        <w:widowControl w:val="0"/>
        <w:numPr>
          <w:ilvl w:val="0"/>
          <w:numId w:val="1"/>
        </w:numPr>
        <w:tabs>
          <w:tab w:val="clear" w:pos="360"/>
          <w:tab w:val="num" w:pos="709"/>
          <w:tab w:val="left" w:pos="2148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realizowania dostaw  pojazdami (autocysternami)  spełniającymi wymogi dotyczące przewozu oleju opałowego, </w:t>
      </w:r>
    </w:p>
    <w:p w14:paraId="05D1C7EE" w14:textId="77777777" w:rsidR="0058210A" w:rsidRDefault="0058210A" w:rsidP="0058210A">
      <w:pPr>
        <w:pStyle w:val="Tekstprzypisudolnego"/>
        <w:widowControl w:val="0"/>
        <w:numPr>
          <w:ilvl w:val="0"/>
          <w:numId w:val="1"/>
        </w:numPr>
        <w:tabs>
          <w:tab w:val="clear" w:pos="360"/>
          <w:tab w:val="num" w:pos="709"/>
          <w:tab w:val="left" w:pos="1428"/>
          <w:tab w:val="left" w:pos="2148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 zobowiązany jest posiadać aktualną koncesję, uprawniającą go do prowadzenia działalności w zakresie obrotu paliwami. </w:t>
      </w:r>
    </w:p>
    <w:p w14:paraId="5BEF99A6" w14:textId="77777777" w:rsidR="0058210A" w:rsidRDefault="0058210A" w:rsidP="0058210A">
      <w:pPr>
        <w:pStyle w:val="Tekstprzypisudolnego"/>
        <w:widowControl w:val="0"/>
        <w:numPr>
          <w:ilvl w:val="0"/>
          <w:numId w:val="1"/>
        </w:numPr>
        <w:tabs>
          <w:tab w:val="clear" w:pos="360"/>
          <w:tab w:val="num" w:pos="709"/>
          <w:tab w:val="left" w:pos="1428"/>
          <w:tab w:val="left" w:pos="2148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napełnianie zbiorników paliwowych odbywać się będzie w obecności wyznaczonego przez Zamawiającego pracownika.  </w:t>
      </w:r>
    </w:p>
    <w:p w14:paraId="11E66B3F" w14:textId="77777777" w:rsidR="0058210A" w:rsidRDefault="0058210A" w:rsidP="0058210A">
      <w:pPr>
        <w:jc w:val="center"/>
        <w:rPr>
          <w:sz w:val="22"/>
          <w:szCs w:val="22"/>
        </w:rPr>
      </w:pPr>
    </w:p>
    <w:p w14:paraId="4FACFF9E" w14:textId="77777777" w:rsidR="0058210A" w:rsidRDefault="0058210A" w:rsidP="0058210A">
      <w:pPr>
        <w:jc w:val="center"/>
        <w:rPr>
          <w:sz w:val="22"/>
          <w:szCs w:val="22"/>
        </w:rPr>
      </w:pPr>
      <w:r>
        <w:rPr>
          <w:sz w:val="22"/>
          <w:szCs w:val="22"/>
        </w:rPr>
        <w:t>§ 7</w:t>
      </w:r>
    </w:p>
    <w:p w14:paraId="3AD71EED" w14:textId="77777777" w:rsidR="0076515F" w:rsidRDefault="0076515F" w:rsidP="0058210A">
      <w:pPr>
        <w:jc w:val="center"/>
        <w:rPr>
          <w:sz w:val="22"/>
          <w:szCs w:val="22"/>
        </w:rPr>
      </w:pPr>
    </w:p>
    <w:p w14:paraId="69CA2B5C" w14:textId="77777777" w:rsidR="0076515F" w:rsidRPr="0076515F" w:rsidRDefault="0076515F" w:rsidP="0076515F">
      <w:pPr>
        <w:pStyle w:val="Style14"/>
        <w:widowControl/>
        <w:numPr>
          <w:ilvl w:val="0"/>
          <w:numId w:val="35"/>
        </w:numPr>
        <w:tabs>
          <w:tab w:val="left" w:pos="216"/>
          <w:tab w:val="left" w:leader="underscore" w:pos="8371"/>
          <w:tab w:val="left" w:leader="underscore" w:pos="9523"/>
        </w:tabs>
        <w:spacing w:before="5"/>
        <w:jc w:val="left"/>
        <w:rPr>
          <w:rStyle w:val="FontStyle63"/>
          <w:sz w:val="22"/>
          <w:szCs w:val="22"/>
        </w:rPr>
      </w:pPr>
      <w:r w:rsidRPr="0076515F">
        <w:rPr>
          <w:rStyle w:val="FontStyle63"/>
          <w:sz w:val="22"/>
          <w:szCs w:val="22"/>
        </w:rPr>
        <w:t xml:space="preserve">Nadzór nad realizacją umowy ze strony Wykonawcy sprawować będzie: </w:t>
      </w:r>
    </w:p>
    <w:p w14:paraId="0BEE4A48" w14:textId="77777777" w:rsidR="0076515F" w:rsidRPr="0076515F" w:rsidRDefault="0076515F" w:rsidP="0076515F">
      <w:pPr>
        <w:pStyle w:val="Style14"/>
        <w:widowControl/>
        <w:numPr>
          <w:ilvl w:val="0"/>
          <w:numId w:val="36"/>
        </w:numPr>
        <w:tabs>
          <w:tab w:val="left" w:pos="216"/>
          <w:tab w:val="left" w:leader="underscore" w:pos="8371"/>
          <w:tab w:val="left" w:leader="underscore" w:pos="9523"/>
        </w:tabs>
        <w:spacing w:before="5"/>
        <w:jc w:val="left"/>
        <w:rPr>
          <w:rStyle w:val="FontStyle63"/>
          <w:sz w:val="22"/>
          <w:szCs w:val="22"/>
        </w:rPr>
      </w:pPr>
      <w:r w:rsidRPr="0076515F">
        <w:rPr>
          <w:rStyle w:val="FontStyle63"/>
          <w:sz w:val="22"/>
          <w:szCs w:val="22"/>
        </w:rPr>
        <w:t>_________________________________________tel.</w:t>
      </w:r>
      <w:r w:rsidRPr="0076515F">
        <w:rPr>
          <w:rStyle w:val="FontStyle63"/>
          <w:sz w:val="22"/>
          <w:szCs w:val="22"/>
        </w:rPr>
        <w:tab/>
      </w:r>
    </w:p>
    <w:p w14:paraId="4FA4682C" w14:textId="77777777" w:rsidR="0076515F" w:rsidRPr="0076515F" w:rsidRDefault="0076515F" w:rsidP="0076515F">
      <w:pPr>
        <w:pStyle w:val="Style14"/>
        <w:widowControl/>
        <w:numPr>
          <w:ilvl w:val="0"/>
          <w:numId w:val="35"/>
        </w:numPr>
        <w:tabs>
          <w:tab w:val="left" w:pos="216"/>
          <w:tab w:val="left" w:leader="underscore" w:pos="8486"/>
          <w:tab w:val="left" w:leader="underscore" w:pos="9586"/>
        </w:tabs>
        <w:jc w:val="left"/>
        <w:rPr>
          <w:rStyle w:val="FontStyle63"/>
          <w:sz w:val="22"/>
          <w:szCs w:val="22"/>
        </w:rPr>
      </w:pPr>
      <w:r w:rsidRPr="0076515F">
        <w:rPr>
          <w:rStyle w:val="FontStyle63"/>
          <w:sz w:val="22"/>
          <w:szCs w:val="22"/>
        </w:rPr>
        <w:t>Nadzór nad realizacją umowy ze strony Zamawiającego sprawować będzie:</w:t>
      </w:r>
    </w:p>
    <w:p w14:paraId="713D4CC7" w14:textId="70BC6825" w:rsidR="0076515F" w:rsidRPr="0076515F" w:rsidRDefault="0076515F" w:rsidP="0076515F">
      <w:pPr>
        <w:pStyle w:val="Style14"/>
        <w:widowControl/>
        <w:numPr>
          <w:ilvl w:val="0"/>
          <w:numId w:val="37"/>
        </w:numPr>
        <w:tabs>
          <w:tab w:val="left" w:pos="216"/>
          <w:tab w:val="left" w:leader="underscore" w:pos="8486"/>
          <w:tab w:val="left" w:leader="underscore" w:pos="9586"/>
        </w:tabs>
        <w:jc w:val="left"/>
        <w:rPr>
          <w:rStyle w:val="FontStyle63"/>
          <w:sz w:val="22"/>
          <w:szCs w:val="22"/>
        </w:rPr>
      </w:pPr>
      <w:r w:rsidRPr="0076515F">
        <w:rPr>
          <w:rStyle w:val="FontStyle63"/>
          <w:sz w:val="22"/>
          <w:szCs w:val="22"/>
        </w:rPr>
        <w:t xml:space="preserve"> </w:t>
      </w:r>
      <w:r w:rsidR="00DE29A2">
        <w:rPr>
          <w:rStyle w:val="FontStyle63"/>
          <w:sz w:val="22"/>
          <w:szCs w:val="22"/>
        </w:rPr>
        <w:t xml:space="preserve">Pan </w:t>
      </w:r>
      <w:r w:rsidRPr="0076515F">
        <w:rPr>
          <w:rStyle w:val="FontStyle63"/>
          <w:sz w:val="22"/>
          <w:szCs w:val="22"/>
        </w:rPr>
        <w:t xml:space="preserve"> </w:t>
      </w:r>
      <w:r w:rsidR="007242D5">
        <w:rPr>
          <w:rStyle w:val="FontStyle63"/>
          <w:sz w:val="22"/>
          <w:szCs w:val="22"/>
        </w:rPr>
        <w:t>Dariusz Maksimczyk</w:t>
      </w:r>
      <w:r w:rsidR="00B92F9D">
        <w:rPr>
          <w:rStyle w:val="FontStyle63"/>
          <w:sz w:val="22"/>
          <w:szCs w:val="22"/>
        </w:rPr>
        <w:t xml:space="preserve">  - tel 85 7 123330. </w:t>
      </w:r>
    </w:p>
    <w:p w14:paraId="57B7649B" w14:textId="77777777" w:rsidR="00B92F9D" w:rsidRDefault="0076515F" w:rsidP="0076515F">
      <w:pPr>
        <w:pStyle w:val="Style14"/>
        <w:widowControl/>
        <w:numPr>
          <w:ilvl w:val="0"/>
          <w:numId w:val="35"/>
        </w:numPr>
        <w:tabs>
          <w:tab w:val="left" w:pos="216"/>
        </w:tabs>
        <w:jc w:val="left"/>
        <w:rPr>
          <w:rStyle w:val="FontStyle63"/>
          <w:sz w:val="22"/>
          <w:szCs w:val="22"/>
        </w:rPr>
      </w:pPr>
      <w:r w:rsidRPr="0076515F">
        <w:rPr>
          <w:rStyle w:val="FontStyle63"/>
          <w:sz w:val="22"/>
          <w:szCs w:val="22"/>
        </w:rPr>
        <w:t xml:space="preserve">Zmiana osób, określonych w ust. 1 i 2, następować będzie poprzez pisemne oświadczenie Strony i nie </w:t>
      </w:r>
    </w:p>
    <w:p w14:paraId="319B60F5" w14:textId="77777777" w:rsidR="0076515F" w:rsidRPr="0076515F" w:rsidRDefault="00B92F9D" w:rsidP="00B92F9D">
      <w:pPr>
        <w:pStyle w:val="Style14"/>
        <w:widowControl/>
        <w:tabs>
          <w:tab w:val="left" w:pos="216"/>
        </w:tabs>
        <w:jc w:val="left"/>
        <w:rPr>
          <w:rStyle w:val="FontStyle63"/>
          <w:sz w:val="22"/>
          <w:szCs w:val="22"/>
        </w:rPr>
      </w:pPr>
      <w:r>
        <w:rPr>
          <w:rStyle w:val="FontStyle63"/>
          <w:sz w:val="22"/>
          <w:szCs w:val="22"/>
        </w:rPr>
        <w:t xml:space="preserve">     </w:t>
      </w:r>
      <w:r w:rsidR="0076515F" w:rsidRPr="0076515F">
        <w:rPr>
          <w:rStyle w:val="FontStyle63"/>
          <w:sz w:val="22"/>
          <w:szCs w:val="22"/>
        </w:rPr>
        <w:t>wymaga aneksu do umowy.</w:t>
      </w:r>
    </w:p>
    <w:p w14:paraId="30E357E5" w14:textId="77777777" w:rsidR="0076515F" w:rsidRDefault="0076515F" w:rsidP="0058210A">
      <w:pPr>
        <w:jc w:val="center"/>
        <w:rPr>
          <w:sz w:val="22"/>
          <w:szCs w:val="22"/>
        </w:rPr>
      </w:pPr>
    </w:p>
    <w:p w14:paraId="1CAFAB35" w14:textId="77777777" w:rsidR="00B92F9D" w:rsidRDefault="00B92F9D" w:rsidP="00B92F9D">
      <w:pPr>
        <w:jc w:val="center"/>
        <w:rPr>
          <w:sz w:val="22"/>
          <w:szCs w:val="22"/>
        </w:rPr>
      </w:pPr>
      <w:r>
        <w:rPr>
          <w:sz w:val="22"/>
          <w:szCs w:val="22"/>
        </w:rPr>
        <w:t>§ 8</w:t>
      </w:r>
    </w:p>
    <w:p w14:paraId="1A47E0E1" w14:textId="77777777" w:rsidR="0076515F" w:rsidRDefault="0076515F" w:rsidP="0058210A">
      <w:pPr>
        <w:jc w:val="center"/>
        <w:rPr>
          <w:sz w:val="22"/>
          <w:szCs w:val="22"/>
        </w:rPr>
      </w:pPr>
    </w:p>
    <w:p w14:paraId="528ADC4C" w14:textId="77777777" w:rsidR="0058210A" w:rsidRDefault="0058210A" w:rsidP="00160CAD">
      <w:pPr>
        <w:numPr>
          <w:ilvl w:val="0"/>
          <w:numId w:val="30"/>
        </w:numPr>
        <w:tabs>
          <w:tab w:val="clear" w:pos="720"/>
          <w:tab w:val="num" w:pos="284"/>
        </w:tabs>
        <w:suppressAutoHyphens/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Strony ustalają , że w razie niewykonania lub nienależytego wykonania umowy Wykonawca zobowiązany będzie do zapłaty kar umownych:</w:t>
      </w:r>
    </w:p>
    <w:p w14:paraId="3432312B" w14:textId="77777777" w:rsidR="0058210A" w:rsidRDefault="0058210A" w:rsidP="0058210A">
      <w:pPr>
        <w:numPr>
          <w:ilvl w:val="0"/>
          <w:numId w:val="33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tytułu nieterminowej dostawy -  0,1% wartości umowy brutto, określonej w § 4 ust.1, za każdy dzień zwłoki  </w:t>
      </w:r>
    </w:p>
    <w:p w14:paraId="04950522" w14:textId="77777777" w:rsidR="0058210A" w:rsidRDefault="0058210A" w:rsidP="0058210A">
      <w:pPr>
        <w:numPr>
          <w:ilvl w:val="0"/>
          <w:numId w:val="33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tytułu odstąpienia od umowy -  10% wartości niezrealizowanych dostaw, </w:t>
      </w:r>
    </w:p>
    <w:p w14:paraId="63F299E7" w14:textId="77777777" w:rsidR="00FE0BE5" w:rsidRPr="00FE0BE5" w:rsidRDefault="0058210A" w:rsidP="00FE0BE5">
      <w:pPr>
        <w:numPr>
          <w:ilvl w:val="0"/>
          <w:numId w:val="33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W przypadku dostarczenia wadliwego (</w:t>
      </w:r>
      <w:r>
        <w:rPr>
          <w:i/>
          <w:iCs/>
          <w:sz w:val="22"/>
          <w:szCs w:val="22"/>
        </w:rPr>
        <w:t xml:space="preserve">tj. niezgodnego z </w:t>
      </w:r>
      <w:r w:rsidR="003A2DC1">
        <w:rPr>
          <w:i/>
          <w:iCs/>
          <w:sz w:val="22"/>
          <w:szCs w:val="22"/>
        </w:rPr>
        <w:t xml:space="preserve">przedstawionymi </w:t>
      </w:r>
      <w:r>
        <w:rPr>
          <w:i/>
          <w:iCs/>
          <w:sz w:val="22"/>
          <w:szCs w:val="22"/>
        </w:rPr>
        <w:t xml:space="preserve"> w ofercie parametrami)</w:t>
      </w:r>
      <w:r>
        <w:rPr>
          <w:sz w:val="22"/>
          <w:szCs w:val="22"/>
        </w:rPr>
        <w:t xml:space="preserve">  przedmiotu zamówienia – 5% wartości umowy </w:t>
      </w:r>
    </w:p>
    <w:p w14:paraId="6D0727BB" w14:textId="77777777" w:rsidR="0058210A" w:rsidRDefault="0058210A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 przypadku opóźnienia w zapłacie za zrealizowaną dostawę Zamawiający, na żądanie   </w:t>
      </w:r>
    </w:p>
    <w:p w14:paraId="468C1197" w14:textId="77777777" w:rsidR="0058210A" w:rsidRDefault="00FE0BE5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Wykonawcy</w:t>
      </w:r>
      <w:r w:rsidR="0058210A">
        <w:rPr>
          <w:sz w:val="22"/>
          <w:szCs w:val="22"/>
        </w:rPr>
        <w:t>, zapłaci odsetki ustawowe,</w:t>
      </w:r>
    </w:p>
    <w:p w14:paraId="068BB3FD" w14:textId="77777777" w:rsidR="00FE0BE5" w:rsidRDefault="0058210A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t>3. Kary umowne Zamawiający może potrącić z bieżących należności Wykonawcy,</w:t>
      </w:r>
    </w:p>
    <w:p w14:paraId="38849421" w14:textId="77777777" w:rsidR="0058210A" w:rsidRDefault="0058210A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Zamawiający zastrzega sobie prawo rozwiązania  umowy ze skutkiem natychmiastowym w      </w:t>
      </w:r>
    </w:p>
    <w:p w14:paraId="513377B3" w14:textId="77777777" w:rsidR="0058210A" w:rsidRDefault="0058210A" w:rsidP="005821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przypadku nie przestrzegania  przez Wykonawcę postanowień niniejszej umowy</w:t>
      </w:r>
      <w:r w:rsidR="00FE0BE5">
        <w:rPr>
          <w:sz w:val="22"/>
          <w:szCs w:val="22"/>
        </w:rPr>
        <w:t>,</w:t>
      </w:r>
      <w:r w:rsidR="00DE29A2">
        <w:rPr>
          <w:sz w:val="22"/>
          <w:szCs w:val="22"/>
        </w:rPr>
        <w:t xml:space="preserve"> </w:t>
      </w:r>
    </w:p>
    <w:p w14:paraId="3E83F355" w14:textId="77777777" w:rsidR="00FE0BE5" w:rsidRPr="00FE0BE5" w:rsidRDefault="00FE0BE5" w:rsidP="00FE0BE5">
      <w:pPr>
        <w:jc w:val="both"/>
        <w:rPr>
          <w:sz w:val="22"/>
          <w:szCs w:val="22"/>
        </w:rPr>
      </w:pPr>
      <w:r>
        <w:rPr>
          <w:sz w:val="22"/>
          <w:szCs w:val="22"/>
        </w:rPr>
        <w:t>5..</w:t>
      </w:r>
      <w:r w:rsidRPr="00FE0BE5">
        <w:rPr>
          <w:sz w:val="22"/>
          <w:szCs w:val="22"/>
        </w:rPr>
        <w:t>Łączna wysokość kar nie może przekroczyć 20% wartości umowy.</w:t>
      </w:r>
    </w:p>
    <w:p w14:paraId="671ACD88" w14:textId="77777777" w:rsidR="0058210A" w:rsidRDefault="0058210A" w:rsidP="0058210A">
      <w:pPr>
        <w:jc w:val="center"/>
        <w:rPr>
          <w:sz w:val="22"/>
          <w:szCs w:val="22"/>
        </w:rPr>
      </w:pPr>
    </w:p>
    <w:p w14:paraId="0A4BC974" w14:textId="77777777" w:rsidR="0058210A" w:rsidRPr="006F212D" w:rsidRDefault="0058210A" w:rsidP="0058210A">
      <w:pPr>
        <w:jc w:val="center"/>
        <w:rPr>
          <w:sz w:val="22"/>
          <w:szCs w:val="22"/>
        </w:rPr>
      </w:pPr>
      <w:r w:rsidRPr="006F212D">
        <w:rPr>
          <w:sz w:val="22"/>
          <w:szCs w:val="22"/>
        </w:rPr>
        <w:t xml:space="preserve">§ </w:t>
      </w:r>
      <w:r w:rsidR="00B92F9D" w:rsidRPr="006F212D">
        <w:rPr>
          <w:sz w:val="22"/>
          <w:szCs w:val="22"/>
        </w:rPr>
        <w:t>9</w:t>
      </w:r>
    </w:p>
    <w:p w14:paraId="187C21F6" w14:textId="77777777" w:rsidR="00933E95" w:rsidRPr="00933E95" w:rsidRDefault="00933E95" w:rsidP="00933E95">
      <w:pPr>
        <w:numPr>
          <w:ilvl w:val="1"/>
          <w:numId w:val="41"/>
        </w:numPr>
        <w:jc w:val="both"/>
        <w:rPr>
          <w:b/>
          <w:sz w:val="22"/>
          <w:szCs w:val="22"/>
        </w:rPr>
      </w:pPr>
      <w:r w:rsidRPr="00933E95">
        <w:rPr>
          <w:sz w:val="22"/>
          <w:szCs w:val="22"/>
        </w:rPr>
        <w:t>Wykonawca wykona zamówienie:</w:t>
      </w:r>
    </w:p>
    <w:p w14:paraId="6D2FA465" w14:textId="77777777" w:rsidR="00933E95" w:rsidRPr="00933E95" w:rsidRDefault="00933E95" w:rsidP="00933E95">
      <w:pPr>
        <w:numPr>
          <w:ilvl w:val="0"/>
          <w:numId w:val="4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933E95">
        <w:rPr>
          <w:sz w:val="22"/>
          <w:szCs w:val="22"/>
        </w:rPr>
        <w:t>samodzielnie (bez udziału podwykonawców).</w:t>
      </w:r>
      <w:r w:rsidRPr="00933E95">
        <w:rPr>
          <w:sz w:val="22"/>
          <w:szCs w:val="22"/>
          <w:vertAlign w:val="superscript"/>
        </w:rPr>
        <w:t>*</w:t>
      </w:r>
    </w:p>
    <w:p w14:paraId="57C2A236" w14:textId="77777777" w:rsidR="00933E95" w:rsidRDefault="00933E95" w:rsidP="00933E95">
      <w:pPr>
        <w:numPr>
          <w:ilvl w:val="0"/>
          <w:numId w:val="4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933E95">
        <w:rPr>
          <w:sz w:val="22"/>
          <w:szCs w:val="22"/>
        </w:rPr>
        <w:t xml:space="preserve">przy pomocy podwykonawcy w zakresie:   </w:t>
      </w:r>
      <w:r>
        <w:rPr>
          <w:sz w:val="22"/>
          <w:szCs w:val="22"/>
        </w:rPr>
        <w:t>…………………………………………….</w:t>
      </w:r>
      <w:r w:rsidRPr="00933E95">
        <w:rPr>
          <w:sz w:val="22"/>
          <w:szCs w:val="22"/>
        </w:rPr>
        <w:t>, zawierając z nimi stosowne umowy w formie pisemnej pod rygorem nieważności.</w:t>
      </w:r>
      <w:r w:rsidRPr="00933E95">
        <w:rPr>
          <w:sz w:val="22"/>
          <w:szCs w:val="22"/>
          <w:vertAlign w:val="superscript"/>
        </w:rPr>
        <w:t>*</w:t>
      </w:r>
      <w:r>
        <w:rPr>
          <w:sz w:val="22"/>
          <w:szCs w:val="22"/>
          <w:vertAlign w:val="superscript"/>
        </w:rPr>
        <w:t xml:space="preserve">  </w:t>
      </w:r>
    </w:p>
    <w:p w14:paraId="60D5E4A1" w14:textId="77777777" w:rsidR="00933E95" w:rsidRPr="00933E95" w:rsidRDefault="00933E95" w:rsidP="00933E95">
      <w:pPr>
        <w:pStyle w:val="Akapitzlist"/>
        <w:numPr>
          <w:ilvl w:val="0"/>
          <w:numId w:val="43"/>
        </w:numPr>
        <w:tabs>
          <w:tab w:val="left" w:pos="851"/>
        </w:tabs>
        <w:jc w:val="both"/>
        <w:rPr>
          <w:i/>
          <w:sz w:val="22"/>
          <w:szCs w:val="22"/>
        </w:rPr>
      </w:pPr>
      <w:r w:rsidRPr="00933E95">
        <w:rPr>
          <w:i/>
          <w:sz w:val="22"/>
          <w:szCs w:val="22"/>
        </w:rPr>
        <w:t xml:space="preserve">niepotrzebne skreślić </w:t>
      </w:r>
    </w:p>
    <w:p w14:paraId="08B0EDBA" w14:textId="77777777" w:rsidR="00933E95" w:rsidRPr="00933E95" w:rsidRDefault="00933E95" w:rsidP="00933E95">
      <w:pPr>
        <w:numPr>
          <w:ilvl w:val="1"/>
          <w:numId w:val="41"/>
        </w:numPr>
        <w:jc w:val="both"/>
        <w:rPr>
          <w:b/>
          <w:sz w:val="22"/>
          <w:szCs w:val="22"/>
        </w:rPr>
      </w:pPr>
      <w:r w:rsidRPr="00933E95">
        <w:rPr>
          <w:sz w:val="22"/>
          <w:szCs w:val="22"/>
        </w:rPr>
        <w:t xml:space="preserve">Jeżeli w wykonywaniu </w:t>
      </w:r>
      <w:r>
        <w:rPr>
          <w:sz w:val="22"/>
          <w:szCs w:val="22"/>
        </w:rPr>
        <w:t>p</w:t>
      </w:r>
      <w:r w:rsidRPr="00933E95">
        <w:rPr>
          <w:sz w:val="22"/>
          <w:szCs w:val="22"/>
        </w:rPr>
        <w:t xml:space="preserve">rzedmiotu </w:t>
      </w:r>
      <w:r>
        <w:rPr>
          <w:sz w:val="22"/>
          <w:szCs w:val="22"/>
        </w:rPr>
        <w:t>u</w:t>
      </w:r>
      <w:r w:rsidRPr="00933E95">
        <w:rPr>
          <w:sz w:val="22"/>
          <w:szCs w:val="22"/>
        </w:rPr>
        <w:t>mowy uczestniczy podwykonawca, Wykonawca:</w:t>
      </w:r>
    </w:p>
    <w:p w14:paraId="069CA801" w14:textId="77777777" w:rsidR="00933E95" w:rsidRPr="00933E95" w:rsidRDefault="00933E95" w:rsidP="00933E95">
      <w:pPr>
        <w:numPr>
          <w:ilvl w:val="2"/>
          <w:numId w:val="41"/>
        </w:numPr>
        <w:tabs>
          <w:tab w:val="left" w:pos="851"/>
        </w:tabs>
        <w:ind w:left="851" w:hanging="284"/>
        <w:jc w:val="both"/>
        <w:rPr>
          <w:b/>
          <w:sz w:val="22"/>
          <w:szCs w:val="22"/>
        </w:rPr>
      </w:pPr>
      <w:r w:rsidRPr="00933E95">
        <w:rPr>
          <w:sz w:val="22"/>
          <w:szCs w:val="22"/>
        </w:rPr>
        <w:t xml:space="preserve">zobowiązuje się do dostarczenia Zamawiającemu odpisu umów zawartych z podwykonawcami w terminie 7 dni od dnia podpisania </w:t>
      </w:r>
      <w:r>
        <w:rPr>
          <w:sz w:val="22"/>
          <w:szCs w:val="22"/>
        </w:rPr>
        <w:t>u</w:t>
      </w:r>
      <w:r w:rsidRPr="00933E95">
        <w:rPr>
          <w:sz w:val="22"/>
          <w:szCs w:val="22"/>
        </w:rPr>
        <w:t>mowy lub podpisania umowy z podwykonawcą;</w:t>
      </w:r>
    </w:p>
    <w:p w14:paraId="42E5E104" w14:textId="77777777" w:rsidR="00933E95" w:rsidRPr="00933E95" w:rsidRDefault="00933E95" w:rsidP="00933E95">
      <w:pPr>
        <w:numPr>
          <w:ilvl w:val="2"/>
          <w:numId w:val="41"/>
        </w:numPr>
        <w:tabs>
          <w:tab w:val="left" w:pos="851"/>
        </w:tabs>
        <w:ind w:left="851" w:hanging="284"/>
        <w:jc w:val="both"/>
        <w:rPr>
          <w:b/>
          <w:sz w:val="22"/>
          <w:szCs w:val="22"/>
        </w:rPr>
      </w:pPr>
      <w:r w:rsidRPr="00933E95">
        <w:rPr>
          <w:sz w:val="22"/>
          <w:szCs w:val="22"/>
        </w:rPr>
        <w:t xml:space="preserve">przedstawi wraz z przesłaną fakturą oświadczenie </w:t>
      </w:r>
      <w:r>
        <w:rPr>
          <w:sz w:val="22"/>
          <w:szCs w:val="22"/>
        </w:rPr>
        <w:t>p</w:t>
      </w:r>
      <w:r w:rsidRPr="00933E95">
        <w:rPr>
          <w:sz w:val="22"/>
          <w:szCs w:val="22"/>
        </w:rPr>
        <w:t>odwykonawcy o dokonaniu zapłaty na  jego rzecz;</w:t>
      </w:r>
    </w:p>
    <w:p w14:paraId="07F62834" w14:textId="77777777" w:rsidR="00933E95" w:rsidRPr="00933E95" w:rsidRDefault="00933E95" w:rsidP="00933E95">
      <w:pPr>
        <w:numPr>
          <w:ilvl w:val="2"/>
          <w:numId w:val="41"/>
        </w:numPr>
        <w:tabs>
          <w:tab w:val="left" w:pos="851"/>
        </w:tabs>
        <w:ind w:left="851" w:hanging="284"/>
        <w:jc w:val="both"/>
        <w:rPr>
          <w:b/>
          <w:sz w:val="22"/>
          <w:szCs w:val="22"/>
        </w:rPr>
      </w:pPr>
      <w:r w:rsidRPr="00933E95">
        <w:rPr>
          <w:sz w:val="22"/>
          <w:szCs w:val="22"/>
        </w:rPr>
        <w:t xml:space="preserve">ponosi odpowiedzialność za działania i zaniechania </w:t>
      </w:r>
      <w:r>
        <w:rPr>
          <w:sz w:val="22"/>
          <w:szCs w:val="22"/>
        </w:rPr>
        <w:t>p</w:t>
      </w:r>
      <w:r w:rsidRPr="00933E95">
        <w:rPr>
          <w:sz w:val="22"/>
          <w:szCs w:val="22"/>
        </w:rPr>
        <w:t xml:space="preserve">odwykonawcy.  </w:t>
      </w:r>
    </w:p>
    <w:p w14:paraId="09710CE4" w14:textId="77777777" w:rsidR="006F06D9" w:rsidRDefault="006F06D9" w:rsidP="0058210A">
      <w:pPr>
        <w:jc w:val="center"/>
        <w:rPr>
          <w:color w:val="FF0000"/>
          <w:sz w:val="22"/>
          <w:szCs w:val="22"/>
        </w:rPr>
      </w:pPr>
    </w:p>
    <w:p w14:paraId="51082A91" w14:textId="77777777" w:rsidR="00933E95" w:rsidRDefault="00933E95" w:rsidP="0058210A">
      <w:pPr>
        <w:jc w:val="center"/>
        <w:rPr>
          <w:color w:val="FF0000"/>
          <w:sz w:val="22"/>
          <w:szCs w:val="22"/>
        </w:rPr>
      </w:pPr>
    </w:p>
    <w:p w14:paraId="4155EF2B" w14:textId="77777777" w:rsidR="00B92F9D" w:rsidRDefault="00B92F9D" w:rsidP="00B92F9D">
      <w:pPr>
        <w:jc w:val="center"/>
        <w:rPr>
          <w:sz w:val="22"/>
          <w:szCs w:val="22"/>
        </w:rPr>
      </w:pPr>
      <w:r>
        <w:rPr>
          <w:sz w:val="22"/>
          <w:szCs w:val="22"/>
        </w:rPr>
        <w:t>§ 10</w:t>
      </w:r>
    </w:p>
    <w:p w14:paraId="18C50D14" w14:textId="77777777" w:rsidR="00B92F9D" w:rsidRDefault="00B92F9D" w:rsidP="00B92F9D">
      <w:pPr>
        <w:pStyle w:val="Style11"/>
        <w:widowControl/>
        <w:spacing w:line="240" w:lineRule="auto"/>
        <w:rPr>
          <w:rStyle w:val="FontStyle63"/>
          <w:sz w:val="22"/>
          <w:szCs w:val="22"/>
        </w:rPr>
      </w:pPr>
      <w:r w:rsidRPr="00B92F9D">
        <w:rPr>
          <w:rStyle w:val="FontStyle63"/>
          <w:sz w:val="22"/>
          <w:szCs w:val="22"/>
        </w:rPr>
        <w:t xml:space="preserve">1.Zamawiający przewiduje możliwość wprowadzenia zmian do zawartej umowy w formie pisemnego </w:t>
      </w:r>
      <w:r>
        <w:rPr>
          <w:rStyle w:val="FontStyle63"/>
          <w:sz w:val="22"/>
          <w:szCs w:val="22"/>
        </w:rPr>
        <w:t xml:space="preserve">   </w:t>
      </w:r>
    </w:p>
    <w:p w14:paraId="5A93848B" w14:textId="77777777" w:rsidR="00B92F9D" w:rsidRPr="00B92F9D" w:rsidRDefault="00B92F9D" w:rsidP="00B92F9D">
      <w:pPr>
        <w:pStyle w:val="Style11"/>
        <w:widowControl/>
        <w:spacing w:line="240" w:lineRule="auto"/>
        <w:rPr>
          <w:rStyle w:val="FontStyle63"/>
          <w:sz w:val="22"/>
          <w:szCs w:val="22"/>
        </w:rPr>
      </w:pPr>
      <w:r>
        <w:rPr>
          <w:rStyle w:val="FontStyle63"/>
          <w:sz w:val="22"/>
          <w:szCs w:val="22"/>
        </w:rPr>
        <w:t xml:space="preserve">    </w:t>
      </w:r>
      <w:r w:rsidRPr="00B92F9D">
        <w:rPr>
          <w:rStyle w:val="FontStyle63"/>
          <w:sz w:val="22"/>
          <w:szCs w:val="22"/>
        </w:rPr>
        <w:t>aneksu w następujących przypadkach:</w:t>
      </w:r>
    </w:p>
    <w:p w14:paraId="68509EE3" w14:textId="77777777" w:rsidR="00B92F9D" w:rsidRPr="00B92F9D" w:rsidRDefault="00B92F9D" w:rsidP="00B92F9D">
      <w:pPr>
        <w:pStyle w:val="Style11"/>
        <w:widowControl/>
        <w:spacing w:line="240" w:lineRule="auto"/>
        <w:rPr>
          <w:rStyle w:val="FontStyle63"/>
          <w:sz w:val="22"/>
          <w:szCs w:val="22"/>
        </w:rPr>
      </w:pPr>
      <w:r w:rsidRPr="00B92F9D">
        <w:rPr>
          <w:rStyle w:val="FontStyle63"/>
          <w:sz w:val="22"/>
          <w:szCs w:val="22"/>
        </w:rPr>
        <w:t>a)</w:t>
      </w:r>
      <w:r>
        <w:rPr>
          <w:rStyle w:val="FontStyle63"/>
          <w:sz w:val="22"/>
          <w:szCs w:val="22"/>
        </w:rPr>
        <w:t xml:space="preserve"> </w:t>
      </w:r>
      <w:r w:rsidRPr="00B92F9D">
        <w:rPr>
          <w:rStyle w:val="FontStyle63"/>
          <w:sz w:val="22"/>
          <w:szCs w:val="22"/>
        </w:rPr>
        <w:t>siła wyższa uniemożliwiająca wykonanie</w:t>
      </w:r>
      <w:r w:rsidR="00FE0BE5">
        <w:rPr>
          <w:rStyle w:val="FontStyle63"/>
          <w:sz w:val="22"/>
          <w:szCs w:val="22"/>
        </w:rPr>
        <w:t xml:space="preserve"> przedmiotu umowy zgodnie z SWZ</w:t>
      </w:r>
      <w:r w:rsidRPr="00B92F9D">
        <w:rPr>
          <w:rStyle w:val="FontStyle63"/>
          <w:sz w:val="22"/>
          <w:szCs w:val="22"/>
        </w:rPr>
        <w:t>,</w:t>
      </w:r>
    </w:p>
    <w:p w14:paraId="77EC54DC" w14:textId="77777777" w:rsidR="00B92F9D" w:rsidRPr="00B92F9D" w:rsidRDefault="00B92F9D" w:rsidP="00B92F9D">
      <w:pPr>
        <w:pStyle w:val="Style11"/>
        <w:widowControl/>
        <w:spacing w:line="240" w:lineRule="auto"/>
        <w:rPr>
          <w:rStyle w:val="FontStyle63"/>
          <w:sz w:val="22"/>
          <w:szCs w:val="22"/>
        </w:rPr>
      </w:pPr>
      <w:r w:rsidRPr="00B92F9D">
        <w:rPr>
          <w:rStyle w:val="FontStyle63"/>
          <w:sz w:val="22"/>
          <w:szCs w:val="22"/>
        </w:rPr>
        <w:t>b)</w:t>
      </w:r>
      <w:r>
        <w:rPr>
          <w:rStyle w:val="FontStyle63"/>
          <w:sz w:val="22"/>
          <w:szCs w:val="22"/>
        </w:rPr>
        <w:t xml:space="preserve"> </w:t>
      </w:r>
      <w:r w:rsidRPr="00B92F9D">
        <w:rPr>
          <w:rStyle w:val="FontStyle63"/>
          <w:sz w:val="22"/>
          <w:szCs w:val="22"/>
        </w:rPr>
        <w:t>zmiana obowiązującej stawki VAT,</w:t>
      </w:r>
    </w:p>
    <w:p w14:paraId="4080796D" w14:textId="77777777" w:rsidR="00B92F9D" w:rsidRDefault="00B92F9D" w:rsidP="00B92F9D">
      <w:pPr>
        <w:pStyle w:val="Style11"/>
        <w:widowControl/>
        <w:spacing w:line="240" w:lineRule="auto"/>
        <w:rPr>
          <w:rStyle w:val="FontStyle63"/>
          <w:sz w:val="22"/>
          <w:szCs w:val="22"/>
        </w:rPr>
      </w:pPr>
      <w:r w:rsidRPr="00B92F9D">
        <w:rPr>
          <w:rStyle w:val="FontStyle63"/>
          <w:sz w:val="22"/>
          <w:szCs w:val="22"/>
        </w:rPr>
        <w:t>c)</w:t>
      </w:r>
      <w:r>
        <w:rPr>
          <w:rStyle w:val="FontStyle63"/>
          <w:sz w:val="22"/>
          <w:szCs w:val="22"/>
        </w:rPr>
        <w:t xml:space="preserve"> </w:t>
      </w:r>
      <w:r w:rsidRPr="00B92F9D">
        <w:rPr>
          <w:rStyle w:val="FontStyle63"/>
          <w:sz w:val="22"/>
          <w:szCs w:val="22"/>
        </w:rPr>
        <w:t xml:space="preserve">gdy zaistnieje inna okoliczność prawna, ekonomiczna lub techniczna skutkująca niemożliwością </w:t>
      </w:r>
    </w:p>
    <w:p w14:paraId="1BBF2E08" w14:textId="77777777" w:rsidR="00B92F9D" w:rsidRPr="00B92F9D" w:rsidRDefault="00B92F9D" w:rsidP="00B92F9D">
      <w:pPr>
        <w:pStyle w:val="Style11"/>
        <w:widowControl/>
        <w:spacing w:line="240" w:lineRule="auto"/>
        <w:rPr>
          <w:rStyle w:val="FontStyle63"/>
          <w:sz w:val="22"/>
          <w:szCs w:val="22"/>
        </w:rPr>
      </w:pPr>
      <w:r>
        <w:rPr>
          <w:rStyle w:val="FontStyle63"/>
          <w:sz w:val="22"/>
          <w:szCs w:val="22"/>
        </w:rPr>
        <w:t xml:space="preserve">    </w:t>
      </w:r>
      <w:r w:rsidRPr="00B92F9D">
        <w:rPr>
          <w:rStyle w:val="FontStyle63"/>
          <w:sz w:val="22"/>
          <w:szCs w:val="22"/>
        </w:rPr>
        <w:t>wykonania lub nienależytego wykonania umowy zgo</w:t>
      </w:r>
      <w:r w:rsidR="00FE0BE5">
        <w:rPr>
          <w:rStyle w:val="FontStyle63"/>
          <w:sz w:val="22"/>
          <w:szCs w:val="22"/>
        </w:rPr>
        <w:t>dnie ze SWZ</w:t>
      </w:r>
      <w:r w:rsidRPr="00B92F9D">
        <w:rPr>
          <w:rStyle w:val="FontStyle63"/>
          <w:sz w:val="22"/>
          <w:szCs w:val="22"/>
        </w:rPr>
        <w:t>.</w:t>
      </w:r>
    </w:p>
    <w:p w14:paraId="10559DCF" w14:textId="77777777" w:rsidR="00B92F9D" w:rsidRDefault="00B92F9D" w:rsidP="00B92F9D">
      <w:pPr>
        <w:jc w:val="center"/>
        <w:rPr>
          <w:sz w:val="22"/>
          <w:szCs w:val="22"/>
        </w:rPr>
      </w:pPr>
    </w:p>
    <w:p w14:paraId="3F93CAD1" w14:textId="77777777" w:rsidR="009D583B" w:rsidRDefault="009D583B" w:rsidP="009D583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§ </w:t>
      </w:r>
      <w:r w:rsidR="00B92F9D">
        <w:rPr>
          <w:sz w:val="22"/>
          <w:szCs w:val="22"/>
        </w:rPr>
        <w:t>11</w:t>
      </w:r>
    </w:p>
    <w:p w14:paraId="23D88BBE" w14:textId="77777777" w:rsidR="0058210A" w:rsidRDefault="0058210A" w:rsidP="009D583B">
      <w:pPr>
        <w:numPr>
          <w:ilvl w:val="0"/>
          <w:numId w:val="34"/>
        </w:numPr>
        <w:suppressAutoHyphens/>
        <w:spacing w:before="60"/>
        <w:ind w:left="709" w:hanging="567"/>
        <w:jc w:val="both"/>
        <w:rPr>
          <w:sz w:val="22"/>
          <w:szCs w:val="22"/>
        </w:rPr>
      </w:pPr>
      <w:r>
        <w:rPr>
          <w:sz w:val="22"/>
          <w:szCs w:val="22"/>
        </w:rPr>
        <w:t>Wszelkie spory związane z realizacją postanowień niniejszej umowy będą rozwiązywane na drodze polubownej, w przypadkach ostatecznych mogą być poddane do rozstrzygnięcia przez Sąd właściwy miejscowo dla Zamawiającego .</w:t>
      </w:r>
    </w:p>
    <w:p w14:paraId="4575CD5E" w14:textId="77777777" w:rsidR="0058210A" w:rsidRDefault="0058210A" w:rsidP="009D583B">
      <w:pPr>
        <w:numPr>
          <w:ilvl w:val="0"/>
          <w:numId w:val="34"/>
        </w:numPr>
        <w:suppressAutoHyphens/>
        <w:spacing w:before="60"/>
        <w:ind w:left="709" w:hanging="567"/>
        <w:jc w:val="both"/>
        <w:rPr>
          <w:sz w:val="22"/>
          <w:szCs w:val="22"/>
        </w:rPr>
      </w:pPr>
      <w:r>
        <w:rPr>
          <w:sz w:val="22"/>
          <w:szCs w:val="22"/>
        </w:rPr>
        <w:t>W sprawach nie uregulowanych niniejszą umową mają zastosowanie przepisy ustawy o zamówieniach publicznych oraz Kodeksu cywilnego.</w:t>
      </w:r>
    </w:p>
    <w:p w14:paraId="535464B7" w14:textId="77777777" w:rsidR="0058210A" w:rsidRDefault="0058210A" w:rsidP="009D583B">
      <w:pPr>
        <w:numPr>
          <w:ilvl w:val="0"/>
          <w:numId w:val="34"/>
        </w:numPr>
        <w:suppressAutoHyphens/>
        <w:spacing w:before="60"/>
        <w:ind w:left="709" w:hanging="567"/>
        <w:jc w:val="both"/>
        <w:rPr>
          <w:sz w:val="22"/>
          <w:szCs w:val="22"/>
        </w:rPr>
      </w:pPr>
      <w:r>
        <w:rPr>
          <w:sz w:val="22"/>
          <w:szCs w:val="22"/>
        </w:rPr>
        <w:t>Umowa została sporządzona w dwóch jednobrzmiących egzemplarzach, po jednym dla każdej ze stron .</w:t>
      </w:r>
    </w:p>
    <w:p w14:paraId="67A8AAF4" w14:textId="77777777" w:rsidR="0058210A" w:rsidRDefault="0058210A" w:rsidP="0058210A">
      <w:pPr>
        <w:jc w:val="center"/>
        <w:rPr>
          <w:sz w:val="22"/>
          <w:szCs w:val="22"/>
        </w:rPr>
      </w:pPr>
    </w:p>
    <w:p w14:paraId="4CB330C0" w14:textId="77777777" w:rsidR="0058210A" w:rsidRDefault="0058210A" w:rsidP="0058210A">
      <w:pPr>
        <w:jc w:val="center"/>
        <w:rPr>
          <w:sz w:val="22"/>
          <w:szCs w:val="22"/>
        </w:rPr>
      </w:pPr>
    </w:p>
    <w:p w14:paraId="116214FD" w14:textId="77777777" w:rsidR="0058210A" w:rsidRDefault="0058210A" w:rsidP="0058210A">
      <w:pPr>
        <w:jc w:val="center"/>
        <w:rPr>
          <w:sz w:val="22"/>
          <w:szCs w:val="22"/>
        </w:rPr>
      </w:pPr>
    </w:p>
    <w:p w14:paraId="7ACBDC36" w14:textId="77777777" w:rsidR="0058210A" w:rsidRDefault="0058210A" w:rsidP="0058210A">
      <w:pPr>
        <w:pStyle w:val="Tekstpodstawowy31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14:paraId="79CC0D8F" w14:textId="77777777" w:rsidR="0058210A" w:rsidRDefault="0058210A" w:rsidP="0058210A">
      <w:pPr>
        <w:pStyle w:val="Tekstpodstawowy31"/>
        <w:rPr>
          <w:sz w:val="22"/>
          <w:szCs w:val="22"/>
        </w:rPr>
      </w:pPr>
      <w:r>
        <w:rPr>
          <w:sz w:val="22"/>
          <w:szCs w:val="22"/>
        </w:rPr>
        <w:t xml:space="preserve">Formularz cenowy </w:t>
      </w:r>
    </w:p>
    <w:p w14:paraId="2431103A" w14:textId="77777777" w:rsidR="00150508" w:rsidRDefault="00150508" w:rsidP="0058210A">
      <w:pPr>
        <w:pStyle w:val="Tekstpodstawowy31"/>
        <w:rPr>
          <w:rFonts w:ascii="Arial" w:hAnsi="Arial"/>
          <w:smallCaps/>
          <w:sz w:val="22"/>
          <w:szCs w:val="22"/>
        </w:rPr>
      </w:pPr>
    </w:p>
    <w:p w14:paraId="09483C7E" w14:textId="77777777" w:rsidR="00150508" w:rsidRDefault="00150508" w:rsidP="0058210A">
      <w:pPr>
        <w:pStyle w:val="Tekstpodstawowy31"/>
        <w:rPr>
          <w:rFonts w:ascii="Arial" w:hAnsi="Arial"/>
          <w:smallCaps/>
          <w:sz w:val="22"/>
          <w:szCs w:val="22"/>
        </w:rPr>
      </w:pPr>
    </w:p>
    <w:p w14:paraId="334562D3" w14:textId="77777777" w:rsidR="0058210A" w:rsidRDefault="0058210A" w:rsidP="0058210A">
      <w:pPr>
        <w:pStyle w:val="Tekstpodstawowy31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Wykonawca:</w:t>
      </w:r>
      <w:r w:rsidR="00150508">
        <w:rPr>
          <w:smallCaps/>
          <w:sz w:val="22"/>
          <w:szCs w:val="22"/>
        </w:rPr>
        <w:t xml:space="preserve"> </w:t>
      </w:r>
      <w:r w:rsidR="00150508">
        <w:rPr>
          <w:smallCaps/>
          <w:sz w:val="22"/>
          <w:szCs w:val="22"/>
        </w:rPr>
        <w:tab/>
      </w:r>
      <w:r w:rsidR="00150508">
        <w:rPr>
          <w:smallCaps/>
          <w:sz w:val="22"/>
          <w:szCs w:val="22"/>
        </w:rPr>
        <w:tab/>
      </w:r>
      <w:r w:rsidR="00150508">
        <w:rPr>
          <w:smallCaps/>
          <w:sz w:val="22"/>
          <w:szCs w:val="22"/>
        </w:rPr>
        <w:tab/>
      </w:r>
      <w:r w:rsidR="00150508">
        <w:rPr>
          <w:smallCaps/>
          <w:sz w:val="22"/>
          <w:szCs w:val="22"/>
        </w:rPr>
        <w:tab/>
      </w:r>
      <w:r w:rsidR="00150508">
        <w:rPr>
          <w:smallCaps/>
          <w:sz w:val="22"/>
          <w:szCs w:val="22"/>
        </w:rPr>
        <w:tab/>
      </w:r>
      <w:r w:rsidR="00150508">
        <w:rPr>
          <w:smallCaps/>
          <w:sz w:val="22"/>
          <w:szCs w:val="22"/>
        </w:rPr>
        <w:tab/>
      </w:r>
      <w:r w:rsidR="00150508">
        <w:rPr>
          <w:smallCaps/>
          <w:sz w:val="22"/>
          <w:szCs w:val="22"/>
        </w:rPr>
        <w:tab/>
      </w:r>
      <w:r w:rsidR="00150508">
        <w:rPr>
          <w:smallCaps/>
          <w:sz w:val="22"/>
          <w:szCs w:val="22"/>
        </w:rPr>
        <w:tab/>
      </w:r>
      <w:r w:rsidR="00150508">
        <w:rPr>
          <w:smallCaps/>
          <w:sz w:val="22"/>
          <w:szCs w:val="22"/>
        </w:rPr>
        <w:tab/>
        <w:t>ZAMAWIAJĄCY</w:t>
      </w:r>
    </w:p>
    <w:p w14:paraId="07ED0336" w14:textId="77777777" w:rsidR="0058210A" w:rsidRDefault="0058210A" w:rsidP="0058210A">
      <w:pPr>
        <w:rPr>
          <w:sz w:val="22"/>
          <w:szCs w:val="22"/>
        </w:rPr>
      </w:pPr>
    </w:p>
    <w:p w14:paraId="2AA0D7D4" w14:textId="77777777" w:rsidR="0058210A" w:rsidRDefault="0058210A" w:rsidP="0058210A">
      <w:pPr>
        <w:rPr>
          <w:sz w:val="22"/>
          <w:szCs w:val="22"/>
        </w:rPr>
      </w:pPr>
    </w:p>
    <w:p w14:paraId="7784B61B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p w14:paraId="394B1EB3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p w14:paraId="11E57A4B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p w14:paraId="2B914ABE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p w14:paraId="7FED170A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p w14:paraId="4599C76E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p w14:paraId="378496E9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p w14:paraId="749E3B36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p w14:paraId="75528D43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p w14:paraId="7B022CE9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p w14:paraId="1D81E44D" w14:textId="77777777" w:rsidR="0058210A" w:rsidRDefault="0058210A" w:rsidP="00676C29">
      <w:pPr>
        <w:tabs>
          <w:tab w:val="left" w:pos="2205"/>
        </w:tabs>
        <w:rPr>
          <w:b/>
          <w:color w:val="000000"/>
          <w:sz w:val="22"/>
          <w:szCs w:val="22"/>
        </w:rPr>
      </w:pPr>
    </w:p>
    <w:p w14:paraId="1B2028FA" w14:textId="77777777" w:rsidR="0058210A" w:rsidRDefault="0058210A" w:rsidP="009B7C26">
      <w:pPr>
        <w:tabs>
          <w:tab w:val="left" w:pos="2205"/>
        </w:tabs>
        <w:jc w:val="center"/>
        <w:rPr>
          <w:b/>
          <w:color w:val="000000"/>
          <w:sz w:val="22"/>
          <w:szCs w:val="22"/>
        </w:rPr>
      </w:pPr>
    </w:p>
    <w:sectPr w:rsidR="0058210A" w:rsidSect="0058210A">
      <w:headerReference w:type="default" r:id="rId8"/>
      <w:footerReference w:type="default" r:id="rId9"/>
      <w:pgSz w:w="11906" w:h="16838"/>
      <w:pgMar w:top="223" w:right="1247" w:bottom="1418" w:left="1304" w:header="0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18947" w14:textId="77777777" w:rsidR="006F3896" w:rsidRDefault="006F3896">
      <w:r>
        <w:separator/>
      </w:r>
    </w:p>
  </w:endnote>
  <w:endnote w:type="continuationSeparator" w:id="0">
    <w:p w14:paraId="2B7B54CC" w14:textId="77777777" w:rsidR="006F3896" w:rsidRDefault="006F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E777F" w14:textId="77777777" w:rsidR="005C1B6B" w:rsidRDefault="00357AB2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C1B6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50F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4B1F99" w14:textId="77777777" w:rsidR="005C1B6B" w:rsidRDefault="005C1B6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A94B4" w14:textId="77777777" w:rsidR="006F3896" w:rsidRDefault="006F3896">
      <w:r>
        <w:separator/>
      </w:r>
    </w:p>
  </w:footnote>
  <w:footnote w:type="continuationSeparator" w:id="0">
    <w:p w14:paraId="4F8177E1" w14:textId="77777777" w:rsidR="006F3896" w:rsidRDefault="006F3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DC7F0" w14:textId="77777777" w:rsidR="005C1B6B" w:rsidRDefault="005C1B6B" w:rsidP="00466A3C">
    <w:pPr>
      <w:pStyle w:val="Nagwek"/>
    </w:pPr>
  </w:p>
  <w:p w14:paraId="270BEF99" w14:textId="77777777" w:rsidR="005C1B6B" w:rsidRDefault="005C1B6B" w:rsidP="00374FBE">
    <w:pPr>
      <w:pStyle w:val="Nagwek"/>
      <w:rPr>
        <w:i/>
      </w:rPr>
    </w:pPr>
  </w:p>
  <w:p w14:paraId="0FF376E9" w14:textId="77777777" w:rsidR="005C1B6B" w:rsidRPr="00D7563C" w:rsidRDefault="005C1B6B" w:rsidP="00D7563C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7"/>
    <w:multiLevelType w:val="multilevel"/>
    <w:tmpl w:val="00000007"/>
    <w:name w:val="WW8Num11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1479" w:hanging="360"/>
      </w:pPr>
      <w:rPr>
        <w:b w:val="0"/>
      </w:rPr>
    </w:lvl>
  </w:abstractNum>
  <w:abstractNum w:abstractNumId="6" w15:restartNumberingAfterBreak="0">
    <w:nsid w:val="01A24C9B"/>
    <w:multiLevelType w:val="hybridMultilevel"/>
    <w:tmpl w:val="901AAB88"/>
    <w:lvl w:ilvl="0" w:tplc="0AF26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2D2C62"/>
    <w:multiLevelType w:val="hybridMultilevel"/>
    <w:tmpl w:val="E8161ED6"/>
    <w:lvl w:ilvl="0" w:tplc="642ECD9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360556"/>
    <w:multiLevelType w:val="hybridMultilevel"/>
    <w:tmpl w:val="A36AB17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70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 w15:restartNumberingAfterBreak="0">
    <w:nsid w:val="05AF4D47"/>
    <w:multiLevelType w:val="hybridMultilevel"/>
    <w:tmpl w:val="57000C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859C2"/>
    <w:multiLevelType w:val="hybridMultilevel"/>
    <w:tmpl w:val="FC980E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4A28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7A8D12">
      <w:start w:val="1"/>
      <w:numFmt w:val="decimal"/>
      <w:lvlText w:val="%3.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FE3413"/>
    <w:multiLevelType w:val="hybridMultilevel"/>
    <w:tmpl w:val="27B0E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54780"/>
    <w:multiLevelType w:val="hybridMultilevel"/>
    <w:tmpl w:val="EA18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81506"/>
    <w:multiLevelType w:val="hybridMultilevel"/>
    <w:tmpl w:val="6D109E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E20B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672FE7"/>
    <w:multiLevelType w:val="hybridMultilevel"/>
    <w:tmpl w:val="BC4AE9CE"/>
    <w:lvl w:ilvl="0" w:tplc="4B44EB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B52A8"/>
    <w:multiLevelType w:val="hybridMultilevel"/>
    <w:tmpl w:val="8264CB46"/>
    <w:lvl w:ilvl="0" w:tplc="7B7A8D1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B65349"/>
    <w:multiLevelType w:val="hybridMultilevel"/>
    <w:tmpl w:val="5E986A96"/>
    <w:lvl w:ilvl="0" w:tplc="73BEB05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276458F3"/>
    <w:multiLevelType w:val="hybridMultilevel"/>
    <w:tmpl w:val="7B4EF7A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8365C27"/>
    <w:multiLevelType w:val="hybridMultilevel"/>
    <w:tmpl w:val="0CF458CC"/>
    <w:lvl w:ilvl="0" w:tplc="A186041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05D6C"/>
    <w:multiLevelType w:val="hybridMultilevel"/>
    <w:tmpl w:val="300A6E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4336E3"/>
    <w:multiLevelType w:val="hybridMultilevel"/>
    <w:tmpl w:val="ABFA2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80D85"/>
    <w:multiLevelType w:val="multilevel"/>
    <w:tmpl w:val="6E08AA5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3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4" w15:restartNumberingAfterBreak="0">
    <w:nsid w:val="35EC645C"/>
    <w:multiLevelType w:val="hybridMultilevel"/>
    <w:tmpl w:val="57446144"/>
    <w:lvl w:ilvl="0" w:tplc="AF4C738C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370F6C0A"/>
    <w:multiLevelType w:val="singleLevel"/>
    <w:tmpl w:val="F034BAB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81C379E"/>
    <w:multiLevelType w:val="multilevel"/>
    <w:tmpl w:val="25EAE650"/>
    <w:lvl w:ilvl="0">
      <w:start w:val="1"/>
      <w:numFmt w:val="decimal"/>
      <w:suff w:val="nothing"/>
      <w:lvlText w:val="%1)"/>
      <w:lvlJc w:val="left"/>
      <w:pPr>
        <w:ind w:left="1070" w:hanging="360"/>
      </w:pPr>
      <w:rPr>
        <w:rFonts w:cs="Times New Roman"/>
        <w:b w:val="0"/>
        <w:bCs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211" w:hanging="360"/>
      </w:pPr>
      <w:rPr>
        <w:rFonts w:cs="Times New Roman"/>
        <w:b w:val="0"/>
        <w:color w:val="auto"/>
      </w:rPr>
    </w:lvl>
    <w:lvl w:ilvl="7">
      <w:start w:val="1"/>
      <w:numFmt w:val="lowerLetter"/>
      <w:suff w:val="nothing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9AE7898"/>
    <w:multiLevelType w:val="multilevel"/>
    <w:tmpl w:val="1E8A19D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Arial"/>
        <w:b w:val="0"/>
        <w:i w:val="0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18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  <w:i w:val="0"/>
        <w:color w:val="00000A"/>
        <w:sz w:val="20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073D20"/>
    <w:multiLevelType w:val="hybridMultilevel"/>
    <w:tmpl w:val="58041354"/>
    <w:lvl w:ilvl="0" w:tplc="7B7A8D1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9C7DAB"/>
    <w:multiLevelType w:val="hybridMultilevel"/>
    <w:tmpl w:val="3CB2D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642E3"/>
    <w:multiLevelType w:val="hybridMultilevel"/>
    <w:tmpl w:val="440E6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7407A3"/>
    <w:multiLevelType w:val="hybridMultilevel"/>
    <w:tmpl w:val="0588AD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FF7706"/>
    <w:multiLevelType w:val="hybridMultilevel"/>
    <w:tmpl w:val="2006F686"/>
    <w:lvl w:ilvl="0" w:tplc="0415000F">
      <w:start w:val="1"/>
      <w:numFmt w:val="decimal"/>
      <w:lvlText w:val="%1."/>
      <w:lvlJc w:val="left"/>
      <w:pPr>
        <w:ind w:left="1479" w:hanging="360"/>
      </w:pPr>
    </w:lvl>
    <w:lvl w:ilvl="1" w:tplc="04150019" w:tentative="1">
      <w:start w:val="1"/>
      <w:numFmt w:val="lowerLetter"/>
      <w:lvlText w:val="%2."/>
      <w:lvlJc w:val="left"/>
      <w:pPr>
        <w:ind w:left="2199" w:hanging="360"/>
      </w:pPr>
    </w:lvl>
    <w:lvl w:ilvl="2" w:tplc="0415001B" w:tentative="1">
      <w:start w:val="1"/>
      <w:numFmt w:val="lowerRoman"/>
      <w:lvlText w:val="%3."/>
      <w:lvlJc w:val="right"/>
      <w:pPr>
        <w:ind w:left="2919" w:hanging="180"/>
      </w:pPr>
    </w:lvl>
    <w:lvl w:ilvl="3" w:tplc="0415000F" w:tentative="1">
      <w:start w:val="1"/>
      <w:numFmt w:val="decimal"/>
      <w:lvlText w:val="%4."/>
      <w:lvlJc w:val="left"/>
      <w:pPr>
        <w:ind w:left="3639" w:hanging="360"/>
      </w:pPr>
    </w:lvl>
    <w:lvl w:ilvl="4" w:tplc="04150019" w:tentative="1">
      <w:start w:val="1"/>
      <w:numFmt w:val="lowerLetter"/>
      <w:lvlText w:val="%5."/>
      <w:lvlJc w:val="left"/>
      <w:pPr>
        <w:ind w:left="4359" w:hanging="360"/>
      </w:pPr>
    </w:lvl>
    <w:lvl w:ilvl="5" w:tplc="0415001B" w:tentative="1">
      <w:start w:val="1"/>
      <w:numFmt w:val="lowerRoman"/>
      <w:lvlText w:val="%6."/>
      <w:lvlJc w:val="right"/>
      <w:pPr>
        <w:ind w:left="5079" w:hanging="180"/>
      </w:pPr>
    </w:lvl>
    <w:lvl w:ilvl="6" w:tplc="0415000F" w:tentative="1">
      <w:start w:val="1"/>
      <w:numFmt w:val="decimal"/>
      <w:lvlText w:val="%7."/>
      <w:lvlJc w:val="left"/>
      <w:pPr>
        <w:ind w:left="5799" w:hanging="360"/>
      </w:pPr>
    </w:lvl>
    <w:lvl w:ilvl="7" w:tplc="04150019" w:tentative="1">
      <w:start w:val="1"/>
      <w:numFmt w:val="lowerLetter"/>
      <w:lvlText w:val="%8."/>
      <w:lvlJc w:val="left"/>
      <w:pPr>
        <w:ind w:left="6519" w:hanging="360"/>
      </w:pPr>
    </w:lvl>
    <w:lvl w:ilvl="8" w:tplc="0415001B" w:tentative="1">
      <w:start w:val="1"/>
      <w:numFmt w:val="lowerRoman"/>
      <w:lvlText w:val="%9."/>
      <w:lvlJc w:val="right"/>
      <w:pPr>
        <w:ind w:left="7239" w:hanging="180"/>
      </w:pPr>
    </w:lvl>
  </w:abstractNum>
  <w:abstractNum w:abstractNumId="33" w15:restartNumberingAfterBreak="0">
    <w:nsid w:val="59722EF4"/>
    <w:multiLevelType w:val="hybridMultilevel"/>
    <w:tmpl w:val="E3ACED92"/>
    <w:lvl w:ilvl="0" w:tplc="642ECD9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15E2D"/>
    <w:multiLevelType w:val="hybridMultilevel"/>
    <w:tmpl w:val="197AD2A4"/>
    <w:lvl w:ilvl="0" w:tplc="552039E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EB3AEB"/>
    <w:multiLevelType w:val="hybridMultilevel"/>
    <w:tmpl w:val="0EA40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D24D6"/>
    <w:multiLevelType w:val="hybridMultilevel"/>
    <w:tmpl w:val="2252F88C"/>
    <w:lvl w:ilvl="0" w:tplc="53D0D4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553C93"/>
    <w:multiLevelType w:val="multilevel"/>
    <w:tmpl w:val="4B28A83C"/>
    <w:name w:val="WW8Num133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D884268"/>
    <w:multiLevelType w:val="hybridMultilevel"/>
    <w:tmpl w:val="A574F5D2"/>
    <w:lvl w:ilvl="0" w:tplc="7B7A8D1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F21BC0"/>
    <w:multiLevelType w:val="hybridMultilevel"/>
    <w:tmpl w:val="C69CC5B2"/>
    <w:lvl w:ilvl="0" w:tplc="C972BD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44E7D"/>
    <w:multiLevelType w:val="hybridMultilevel"/>
    <w:tmpl w:val="1A6E3C1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217BF6"/>
    <w:multiLevelType w:val="hybridMultilevel"/>
    <w:tmpl w:val="528E7D7E"/>
    <w:lvl w:ilvl="0" w:tplc="524A4A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E9C7824"/>
    <w:multiLevelType w:val="hybridMultilevel"/>
    <w:tmpl w:val="EEF49DCA"/>
    <w:lvl w:ilvl="0" w:tplc="D444F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9376699">
    <w:abstractNumId w:val="0"/>
  </w:num>
  <w:num w:numId="2" w16cid:durableId="710960685">
    <w:abstractNumId w:val="39"/>
  </w:num>
  <w:num w:numId="3" w16cid:durableId="637950811">
    <w:abstractNumId w:val="5"/>
  </w:num>
  <w:num w:numId="4" w16cid:durableId="569389194">
    <w:abstractNumId w:val="10"/>
  </w:num>
  <w:num w:numId="5" w16cid:durableId="389114162">
    <w:abstractNumId w:val="28"/>
  </w:num>
  <w:num w:numId="6" w16cid:durableId="1109617298">
    <w:abstractNumId w:val="7"/>
  </w:num>
  <w:num w:numId="7" w16cid:durableId="1616519067">
    <w:abstractNumId w:val="38"/>
  </w:num>
  <w:num w:numId="8" w16cid:durableId="1754547091">
    <w:abstractNumId w:val="22"/>
  </w:num>
  <w:num w:numId="9" w16cid:durableId="717323338">
    <w:abstractNumId w:val="23"/>
  </w:num>
  <w:num w:numId="10" w16cid:durableId="1463113531">
    <w:abstractNumId w:val="20"/>
  </w:num>
  <w:num w:numId="11" w16cid:durableId="1966347614">
    <w:abstractNumId w:val="21"/>
  </w:num>
  <w:num w:numId="12" w16cid:durableId="1340814935">
    <w:abstractNumId w:val="42"/>
  </w:num>
  <w:num w:numId="13" w16cid:durableId="205530752">
    <w:abstractNumId w:val="6"/>
  </w:num>
  <w:num w:numId="14" w16cid:durableId="816528698">
    <w:abstractNumId w:val="33"/>
  </w:num>
  <w:num w:numId="15" w16cid:durableId="378162798">
    <w:abstractNumId w:val="15"/>
  </w:num>
  <w:num w:numId="16" w16cid:durableId="1031413662">
    <w:abstractNumId w:val="13"/>
  </w:num>
  <w:num w:numId="17" w16cid:durableId="2121101276">
    <w:abstractNumId w:val="19"/>
  </w:num>
  <w:num w:numId="18" w16cid:durableId="216668861">
    <w:abstractNumId w:val="41"/>
  </w:num>
  <w:num w:numId="19" w16cid:durableId="1597247615">
    <w:abstractNumId w:val="8"/>
  </w:num>
  <w:num w:numId="20" w16cid:durableId="301737545">
    <w:abstractNumId w:val="9"/>
  </w:num>
  <w:num w:numId="21" w16cid:durableId="1702389369">
    <w:abstractNumId w:val="11"/>
  </w:num>
  <w:num w:numId="22" w16cid:durableId="742797590">
    <w:abstractNumId w:val="30"/>
  </w:num>
  <w:num w:numId="23" w16cid:durableId="216740651">
    <w:abstractNumId w:val="29"/>
  </w:num>
  <w:num w:numId="24" w16cid:durableId="1065448171">
    <w:abstractNumId w:val="16"/>
  </w:num>
  <w:num w:numId="25" w16cid:durableId="2110001677">
    <w:abstractNumId w:val="18"/>
  </w:num>
  <w:num w:numId="26" w16cid:durableId="661935352">
    <w:abstractNumId w:val="14"/>
  </w:num>
  <w:num w:numId="27" w16cid:durableId="726729134">
    <w:abstractNumId w:val="12"/>
  </w:num>
  <w:num w:numId="28" w16cid:durableId="1225532430">
    <w:abstractNumId w:val="34"/>
  </w:num>
  <w:num w:numId="29" w16cid:durableId="1298416467">
    <w:abstractNumId w:val="36"/>
  </w:num>
  <w:num w:numId="30" w16cid:durableId="213280079">
    <w:abstractNumId w:val="1"/>
  </w:num>
  <w:num w:numId="31" w16cid:durableId="630750844">
    <w:abstractNumId w:val="2"/>
  </w:num>
  <w:num w:numId="32" w16cid:durableId="740522914">
    <w:abstractNumId w:val="3"/>
  </w:num>
  <w:num w:numId="33" w16cid:durableId="1854538226">
    <w:abstractNumId w:val="4"/>
  </w:num>
  <w:num w:numId="34" w16cid:durableId="964776455">
    <w:abstractNumId w:val="32"/>
  </w:num>
  <w:num w:numId="35" w16cid:durableId="1126852316">
    <w:abstractNumId w:val="25"/>
  </w:num>
  <w:num w:numId="36" w16cid:durableId="264270058">
    <w:abstractNumId w:val="31"/>
  </w:num>
  <w:num w:numId="37" w16cid:durableId="686756057">
    <w:abstractNumId w:val="40"/>
  </w:num>
  <w:num w:numId="38" w16cid:durableId="1632436319">
    <w:abstractNumId w:val="26"/>
  </w:num>
  <w:num w:numId="39" w16cid:durableId="122189166">
    <w:abstractNumId w:val="35"/>
  </w:num>
  <w:num w:numId="40" w16cid:durableId="897253440">
    <w:abstractNumId w:val="17"/>
  </w:num>
  <w:num w:numId="41" w16cid:durableId="162222989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3205510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5316230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D81"/>
    <w:rsid w:val="00010225"/>
    <w:rsid w:val="00011F5A"/>
    <w:rsid w:val="00016702"/>
    <w:rsid w:val="00016CEA"/>
    <w:rsid w:val="00017FAE"/>
    <w:rsid w:val="00022285"/>
    <w:rsid w:val="000224BC"/>
    <w:rsid w:val="0002719C"/>
    <w:rsid w:val="00027C5A"/>
    <w:rsid w:val="00032BA0"/>
    <w:rsid w:val="00037820"/>
    <w:rsid w:val="0004075A"/>
    <w:rsid w:val="00040784"/>
    <w:rsid w:val="00045694"/>
    <w:rsid w:val="00046315"/>
    <w:rsid w:val="000474FB"/>
    <w:rsid w:val="00056115"/>
    <w:rsid w:val="000610BA"/>
    <w:rsid w:val="0006224F"/>
    <w:rsid w:val="00062455"/>
    <w:rsid w:val="000668E9"/>
    <w:rsid w:val="00073D98"/>
    <w:rsid w:val="0008623E"/>
    <w:rsid w:val="000920ED"/>
    <w:rsid w:val="000949AD"/>
    <w:rsid w:val="000A1AD2"/>
    <w:rsid w:val="000A4F6E"/>
    <w:rsid w:val="000B1DB2"/>
    <w:rsid w:val="000B4D77"/>
    <w:rsid w:val="000C59A2"/>
    <w:rsid w:val="000D250A"/>
    <w:rsid w:val="000E418C"/>
    <w:rsid w:val="000E4920"/>
    <w:rsid w:val="000E5CC5"/>
    <w:rsid w:val="000F6D0E"/>
    <w:rsid w:val="00107A43"/>
    <w:rsid w:val="00113C7B"/>
    <w:rsid w:val="00115EFE"/>
    <w:rsid w:val="00121C86"/>
    <w:rsid w:val="0013290F"/>
    <w:rsid w:val="001413FA"/>
    <w:rsid w:val="00146BE9"/>
    <w:rsid w:val="00150508"/>
    <w:rsid w:val="00152428"/>
    <w:rsid w:val="00160CAD"/>
    <w:rsid w:val="00162947"/>
    <w:rsid w:val="00171E44"/>
    <w:rsid w:val="00172857"/>
    <w:rsid w:val="00174837"/>
    <w:rsid w:val="00176591"/>
    <w:rsid w:val="001774E2"/>
    <w:rsid w:val="00177839"/>
    <w:rsid w:val="001924AB"/>
    <w:rsid w:val="001A2D03"/>
    <w:rsid w:val="001B49C6"/>
    <w:rsid w:val="001B7F39"/>
    <w:rsid w:val="001E1EB6"/>
    <w:rsid w:val="001E6AA6"/>
    <w:rsid w:val="001F1355"/>
    <w:rsid w:val="001F79F9"/>
    <w:rsid w:val="00207E45"/>
    <w:rsid w:val="00211DA3"/>
    <w:rsid w:val="00214D81"/>
    <w:rsid w:val="00216CC7"/>
    <w:rsid w:val="00216DEB"/>
    <w:rsid w:val="00220E65"/>
    <w:rsid w:val="002245F6"/>
    <w:rsid w:val="00237E0E"/>
    <w:rsid w:val="00244216"/>
    <w:rsid w:val="00250546"/>
    <w:rsid w:val="0025772B"/>
    <w:rsid w:val="00281567"/>
    <w:rsid w:val="00293AFF"/>
    <w:rsid w:val="00294F31"/>
    <w:rsid w:val="00295F20"/>
    <w:rsid w:val="002A60AF"/>
    <w:rsid w:val="002B1279"/>
    <w:rsid w:val="002C03FC"/>
    <w:rsid w:val="002C7F26"/>
    <w:rsid w:val="002D06D2"/>
    <w:rsid w:val="002D4753"/>
    <w:rsid w:val="002E4050"/>
    <w:rsid w:val="00305A77"/>
    <w:rsid w:val="0031063D"/>
    <w:rsid w:val="00311736"/>
    <w:rsid w:val="003229EF"/>
    <w:rsid w:val="00340B2C"/>
    <w:rsid w:val="0034359C"/>
    <w:rsid w:val="00357AB2"/>
    <w:rsid w:val="00363B0F"/>
    <w:rsid w:val="003737CA"/>
    <w:rsid w:val="00374FBE"/>
    <w:rsid w:val="0038039A"/>
    <w:rsid w:val="00381831"/>
    <w:rsid w:val="003844C7"/>
    <w:rsid w:val="003866FE"/>
    <w:rsid w:val="00390600"/>
    <w:rsid w:val="00391AF6"/>
    <w:rsid w:val="003A1D03"/>
    <w:rsid w:val="003A2DC1"/>
    <w:rsid w:val="003A3110"/>
    <w:rsid w:val="003B5823"/>
    <w:rsid w:val="003C67C0"/>
    <w:rsid w:val="003C782A"/>
    <w:rsid w:val="003D053D"/>
    <w:rsid w:val="003D1767"/>
    <w:rsid w:val="003D4998"/>
    <w:rsid w:val="003E7B5F"/>
    <w:rsid w:val="003F0646"/>
    <w:rsid w:val="003F29DB"/>
    <w:rsid w:val="00401C88"/>
    <w:rsid w:val="0040335C"/>
    <w:rsid w:val="00403795"/>
    <w:rsid w:val="00413309"/>
    <w:rsid w:val="00415CD3"/>
    <w:rsid w:val="00421C57"/>
    <w:rsid w:val="00431176"/>
    <w:rsid w:val="00440E2B"/>
    <w:rsid w:val="00440FC4"/>
    <w:rsid w:val="004504F9"/>
    <w:rsid w:val="0045253A"/>
    <w:rsid w:val="004665EE"/>
    <w:rsid w:val="00466A3C"/>
    <w:rsid w:val="0046766A"/>
    <w:rsid w:val="00476B75"/>
    <w:rsid w:val="0048114E"/>
    <w:rsid w:val="00484432"/>
    <w:rsid w:val="004979A7"/>
    <w:rsid w:val="004A27BF"/>
    <w:rsid w:val="004A42B5"/>
    <w:rsid w:val="004B3B7C"/>
    <w:rsid w:val="004B5EE7"/>
    <w:rsid w:val="004B7BF9"/>
    <w:rsid w:val="004C0556"/>
    <w:rsid w:val="004C247C"/>
    <w:rsid w:val="004C406E"/>
    <w:rsid w:val="004C621A"/>
    <w:rsid w:val="004D2C8C"/>
    <w:rsid w:val="004D69A0"/>
    <w:rsid w:val="004E1A1D"/>
    <w:rsid w:val="004E3A37"/>
    <w:rsid w:val="004E5337"/>
    <w:rsid w:val="004F16A4"/>
    <w:rsid w:val="004F1966"/>
    <w:rsid w:val="0050246A"/>
    <w:rsid w:val="00513362"/>
    <w:rsid w:val="005169DE"/>
    <w:rsid w:val="005201A9"/>
    <w:rsid w:val="0052285E"/>
    <w:rsid w:val="005500F4"/>
    <w:rsid w:val="00557EC2"/>
    <w:rsid w:val="00564804"/>
    <w:rsid w:val="0058210A"/>
    <w:rsid w:val="00584379"/>
    <w:rsid w:val="00586D4F"/>
    <w:rsid w:val="005A5F6C"/>
    <w:rsid w:val="005B14BD"/>
    <w:rsid w:val="005B2226"/>
    <w:rsid w:val="005C1B6B"/>
    <w:rsid w:val="005C33F0"/>
    <w:rsid w:val="005C47A9"/>
    <w:rsid w:val="005C488F"/>
    <w:rsid w:val="005C496A"/>
    <w:rsid w:val="005C50D0"/>
    <w:rsid w:val="005D23CE"/>
    <w:rsid w:val="005D55DF"/>
    <w:rsid w:val="005D7648"/>
    <w:rsid w:val="005E5836"/>
    <w:rsid w:val="005E6AFB"/>
    <w:rsid w:val="005F197C"/>
    <w:rsid w:val="005F4B06"/>
    <w:rsid w:val="00603C71"/>
    <w:rsid w:val="00606865"/>
    <w:rsid w:val="00620A9F"/>
    <w:rsid w:val="00636F25"/>
    <w:rsid w:val="00640A58"/>
    <w:rsid w:val="00643041"/>
    <w:rsid w:val="0064490B"/>
    <w:rsid w:val="00657E2E"/>
    <w:rsid w:val="006633F7"/>
    <w:rsid w:val="00663DBB"/>
    <w:rsid w:val="006760DA"/>
    <w:rsid w:val="00676C29"/>
    <w:rsid w:val="00690145"/>
    <w:rsid w:val="006A42D5"/>
    <w:rsid w:val="006A4C22"/>
    <w:rsid w:val="006B5418"/>
    <w:rsid w:val="006B55B4"/>
    <w:rsid w:val="006B6ED0"/>
    <w:rsid w:val="006B7816"/>
    <w:rsid w:val="006C24BE"/>
    <w:rsid w:val="006C75A0"/>
    <w:rsid w:val="006D338F"/>
    <w:rsid w:val="006D424D"/>
    <w:rsid w:val="006F06D9"/>
    <w:rsid w:val="006F212D"/>
    <w:rsid w:val="006F2F94"/>
    <w:rsid w:val="006F3896"/>
    <w:rsid w:val="0071404F"/>
    <w:rsid w:val="007242D5"/>
    <w:rsid w:val="00741EB3"/>
    <w:rsid w:val="00747F09"/>
    <w:rsid w:val="007560A1"/>
    <w:rsid w:val="00756626"/>
    <w:rsid w:val="007609BB"/>
    <w:rsid w:val="0076515F"/>
    <w:rsid w:val="00767D86"/>
    <w:rsid w:val="00767FCD"/>
    <w:rsid w:val="007819A8"/>
    <w:rsid w:val="0078322E"/>
    <w:rsid w:val="007857B7"/>
    <w:rsid w:val="00785BAD"/>
    <w:rsid w:val="007914F5"/>
    <w:rsid w:val="007A19AD"/>
    <w:rsid w:val="007A6178"/>
    <w:rsid w:val="007A6617"/>
    <w:rsid w:val="007B7CA1"/>
    <w:rsid w:val="007C2553"/>
    <w:rsid w:val="007C4AE6"/>
    <w:rsid w:val="007C68D9"/>
    <w:rsid w:val="007D018C"/>
    <w:rsid w:val="007D2CAD"/>
    <w:rsid w:val="007D3D09"/>
    <w:rsid w:val="007E14ED"/>
    <w:rsid w:val="007F13DA"/>
    <w:rsid w:val="007F2362"/>
    <w:rsid w:val="007F2C3F"/>
    <w:rsid w:val="007F3881"/>
    <w:rsid w:val="007F5345"/>
    <w:rsid w:val="008008B3"/>
    <w:rsid w:val="008037A4"/>
    <w:rsid w:val="008042CB"/>
    <w:rsid w:val="00820732"/>
    <w:rsid w:val="00820DFD"/>
    <w:rsid w:val="0082192D"/>
    <w:rsid w:val="00840AA3"/>
    <w:rsid w:val="00842196"/>
    <w:rsid w:val="00844B1C"/>
    <w:rsid w:val="008464D7"/>
    <w:rsid w:val="00853B35"/>
    <w:rsid w:val="00853D4D"/>
    <w:rsid w:val="00855302"/>
    <w:rsid w:val="00857CAF"/>
    <w:rsid w:val="00860C7D"/>
    <w:rsid w:val="00880328"/>
    <w:rsid w:val="00880545"/>
    <w:rsid w:val="00882A6E"/>
    <w:rsid w:val="00884297"/>
    <w:rsid w:val="008916EC"/>
    <w:rsid w:val="008961C6"/>
    <w:rsid w:val="008A05B3"/>
    <w:rsid w:val="008A32E8"/>
    <w:rsid w:val="008D1052"/>
    <w:rsid w:val="008D15BA"/>
    <w:rsid w:val="008D288B"/>
    <w:rsid w:val="008D500A"/>
    <w:rsid w:val="008D5078"/>
    <w:rsid w:val="008E0EF3"/>
    <w:rsid w:val="00922898"/>
    <w:rsid w:val="00933E95"/>
    <w:rsid w:val="009427DE"/>
    <w:rsid w:val="00942F3C"/>
    <w:rsid w:val="00951548"/>
    <w:rsid w:val="0095176D"/>
    <w:rsid w:val="00956C13"/>
    <w:rsid w:val="00956DAE"/>
    <w:rsid w:val="009612E0"/>
    <w:rsid w:val="00961312"/>
    <w:rsid w:val="00971DD9"/>
    <w:rsid w:val="00974148"/>
    <w:rsid w:val="009802BD"/>
    <w:rsid w:val="00980BC1"/>
    <w:rsid w:val="00980E9A"/>
    <w:rsid w:val="0098420B"/>
    <w:rsid w:val="00987D2A"/>
    <w:rsid w:val="00990606"/>
    <w:rsid w:val="0099248D"/>
    <w:rsid w:val="009A125C"/>
    <w:rsid w:val="009A4464"/>
    <w:rsid w:val="009B1332"/>
    <w:rsid w:val="009B2E57"/>
    <w:rsid w:val="009B35A2"/>
    <w:rsid w:val="009B61CF"/>
    <w:rsid w:val="009B7C26"/>
    <w:rsid w:val="009C3815"/>
    <w:rsid w:val="009C51C0"/>
    <w:rsid w:val="009D583B"/>
    <w:rsid w:val="009E27C3"/>
    <w:rsid w:val="009E65C6"/>
    <w:rsid w:val="009F16AB"/>
    <w:rsid w:val="00A1630B"/>
    <w:rsid w:val="00A16CCD"/>
    <w:rsid w:val="00A22DD1"/>
    <w:rsid w:val="00A27D5B"/>
    <w:rsid w:val="00A501B5"/>
    <w:rsid w:val="00A51B08"/>
    <w:rsid w:val="00A53A32"/>
    <w:rsid w:val="00A53B49"/>
    <w:rsid w:val="00A5410F"/>
    <w:rsid w:val="00A5730F"/>
    <w:rsid w:val="00A61D2D"/>
    <w:rsid w:val="00A65E39"/>
    <w:rsid w:val="00A7203E"/>
    <w:rsid w:val="00A721FC"/>
    <w:rsid w:val="00A739BC"/>
    <w:rsid w:val="00A8579B"/>
    <w:rsid w:val="00A95947"/>
    <w:rsid w:val="00AA0604"/>
    <w:rsid w:val="00AA4438"/>
    <w:rsid w:val="00AA6809"/>
    <w:rsid w:val="00AA7464"/>
    <w:rsid w:val="00AC4A90"/>
    <w:rsid w:val="00AC5D8D"/>
    <w:rsid w:val="00AD5E51"/>
    <w:rsid w:val="00AE794E"/>
    <w:rsid w:val="00AF0E76"/>
    <w:rsid w:val="00AF1A29"/>
    <w:rsid w:val="00AF6623"/>
    <w:rsid w:val="00B05D5B"/>
    <w:rsid w:val="00B1198C"/>
    <w:rsid w:val="00B16FE7"/>
    <w:rsid w:val="00B253CC"/>
    <w:rsid w:val="00B304AA"/>
    <w:rsid w:val="00B323D7"/>
    <w:rsid w:val="00B4068C"/>
    <w:rsid w:val="00B51AEF"/>
    <w:rsid w:val="00B52F38"/>
    <w:rsid w:val="00B54D1C"/>
    <w:rsid w:val="00B62F9A"/>
    <w:rsid w:val="00B6483E"/>
    <w:rsid w:val="00B67A23"/>
    <w:rsid w:val="00B67ECB"/>
    <w:rsid w:val="00B84D2A"/>
    <w:rsid w:val="00B90150"/>
    <w:rsid w:val="00B92F9D"/>
    <w:rsid w:val="00B974EE"/>
    <w:rsid w:val="00BA2491"/>
    <w:rsid w:val="00BA359E"/>
    <w:rsid w:val="00BA3841"/>
    <w:rsid w:val="00BA5FBD"/>
    <w:rsid w:val="00BA6C20"/>
    <w:rsid w:val="00BB11AA"/>
    <w:rsid w:val="00BB555E"/>
    <w:rsid w:val="00BC0F5F"/>
    <w:rsid w:val="00BC16DA"/>
    <w:rsid w:val="00BE058C"/>
    <w:rsid w:val="00BE3E64"/>
    <w:rsid w:val="00BE4E15"/>
    <w:rsid w:val="00BE71C7"/>
    <w:rsid w:val="00BF3546"/>
    <w:rsid w:val="00BF39E1"/>
    <w:rsid w:val="00BF50C1"/>
    <w:rsid w:val="00C06765"/>
    <w:rsid w:val="00C07874"/>
    <w:rsid w:val="00C150FB"/>
    <w:rsid w:val="00C2166B"/>
    <w:rsid w:val="00C23938"/>
    <w:rsid w:val="00C23D4B"/>
    <w:rsid w:val="00C31B0F"/>
    <w:rsid w:val="00C33962"/>
    <w:rsid w:val="00C33BC7"/>
    <w:rsid w:val="00C4102E"/>
    <w:rsid w:val="00C523C7"/>
    <w:rsid w:val="00C61C10"/>
    <w:rsid w:val="00C64A0F"/>
    <w:rsid w:val="00C651FE"/>
    <w:rsid w:val="00C662C7"/>
    <w:rsid w:val="00C67F5F"/>
    <w:rsid w:val="00C70606"/>
    <w:rsid w:val="00C71359"/>
    <w:rsid w:val="00C719ED"/>
    <w:rsid w:val="00C73B6B"/>
    <w:rsid w:val="00C776F3"/>
    <w:rsid w:val="00CA0F64"/>
    <w:rsid w:val="00CA1DFB"/>
    <w:rsid w:val="00CA4913"/>
    <w:rsid w:val="00CD39BC"/>
    <w:rsid w:val="00CD6906"/>
    <w:rsid w:val="00D018BD"/>
    <w:rsid w:val="00D01F2E"/>
    <w:rsid w:val="00D150FE"/>
    <w:rsid w:val="00D2502E"/>
    <w:rsid w:val="00D308FC"/>
    <w:rsid w:val="00D4024D"/>
    <w:rsid w:val="00D57F4F"/>
    <w:rsid w:val="00D6098E"/>
    <w:rsid w:val="00D7563C"/>
    <w:rsid w:val="00D81F4D"/>
    <w:rsid w:val="00D8641B"/>
    <w:rsid w:val="00D86DBC"/>
    <w:rsid w:val="00D923A6"/>
    <w:rsid w:val="00D94736"/>
    <w:rsid w:val="00DA5703"/>
    <w:rsid w:val="00DB1A5C"/>
    <w:rsid w:val="00DB25AE"/>
    <w:rsid w:val="00DB2A74"/>
    <w:rsid w:val="00DB5A33"/>
    <w:rsid w:val="00DB5ABD"/>
    <w:rsid w:val="00DC50CE"/>
    <w:rsid w:val="00DE29A2"/>
    <w:rsid w:val="00DE57B1"/>
    <w:rsid w:val="00E0187E"/>
    <w:rsid w:val="00E159B0"/>
    <w:rsid w:val="00E20064"/>
    <w:rsid w:val="00E20F22"/>
    <w:rsid w:val="00E21829"/>
    <w:rsid w:val="00E2495C"/>
    <w:rsid w:val="00E2740A"/>
    <w:rsid w:val="00E33A56"/>
    <w:rsid w:val="00E4085C"/>
    <w:rsid w:val="00E4489A"/>
    <w:rsid w:val="00E44C3D"/>
    <w:rsid w:val="00E51C55"/>
    <w:rsid w:val="00E5245D"/>
    <w:rsid w:val="00E561FB"/>
    <w:rsid w:val="00E6309F"/>
    <w:rsid w:val="00E67635"/>
    <w:rsid w:val="00E77A1E"/>
    <w:rsid w:val="00E80420"/>
    <w:rsid w:val="00E8359B"/>
    <w:rsid w:val="00E84330"/>
    <w:rsid w:val="00E861C9"/>
    <w:rsid w:val="00EB4C40"/>
    <w:rsid w:val="00EC4DAE"/>
    <w:rsid w:val="00EE459C"/>
    <w:rsid w:val="00EF0039"/>
    <w:rsid w:val="00EF25BF"/>
    <w:rsid w:val="00F06915"/>
    <w:rsid w:val="00F07593"/>
    <w:rsid w:val="00F243A2"/>
    <w:rsid w:val="00F24BBD"/>
    <w:rsid w:val="00F315CB"/>
    <w:rsid w:val="00F31DB9"/>
    <w:rsid w:val="00F33C76"/>
    <w:rsid w:val="00F43444"/>
    <w:rsid w:val="00F44F19"/>
    <w:rsid w:val="00F63525"/>
    <w:rsid w:val="00F73D69"/>
    <w:rsid w:val="00F767E2"/>
    <w:rsid w:val="00F86F48"/>
    <w:rsid w:val="00FA1D76"/>
    <w:rsid w:val="00FA2D7D"/>
    <w:rsid w:val="00FA6D24"/>
    <w:rsid w:val="00FB2F6A"/>
    <w:rsid w:val="00FB33DA"/>
    <w:rsid w:val="00FB36D2"/>
    <w:rsid w:val="00FB4A07"/>
    <w:rsid w:val="00FC260B"/>
    <w:rsid w:val="00FC4B9D"/>
    <w:rsid w:val="00FD5354"/>
    <w:rsid w:val="00FD7E9A"/>
    <w:rsid w:val="00FE0BE5"/>
    <w:rsid w:val="00FE2489"/>
    <w:rsid w:val="00FF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8CFEB6"/>
  <w15:docId w15:val="{EA84DBFE-4936-47E0-8C62-AAB3F634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2F9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6F2F94"/>
  </w:style>
  <w:style w:type="paragraph" w:styleId="Nagwek">
    <w:name w:val="header"/>
    <w:basedOn w:val="Normalny"/>
    <w:link w:val="NagwekZnak"/>
    <w:rsid w:val="006F2F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rsid w:val="006F2F94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ytu">
    <w:name w:val="Title"/>
    <w:basedOn w:val="Normalny"/>
    <w:qFormat/>
    <w:rsid w:val="006F2F94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paragraph" w:styleId="Stopka">
    <w:name w:val="footer"/>
    <w:basedOn w:val="Normalny"/>
    <w:rsid w:val="006F2F9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6F2F94"/>
    <w:pPr>
      <w:tabs>
        <w:tab w:val="left" w:pos="567"/>
      </w:tabs>
      <w:overflowPunct w:val="0"/>
      <w:autoSpaceDE w:val="0"/>
      <w:autoSpaceDN w:val="0"/>
      <w:adjustRightInd w:val="0"/>
      <w:ind w:left="567" w:hanging="567"/>
      <w:jc w:val="both"/>
      <w:textAlignment w:val="baseline"/>
    </w:pPr>
    <w:rPr>
      <w:szCs w:val="20"/>
    </w:rPr>
  </w:style>
  <w:style w:type="paragraph" w:customStyle="1" w:styleId="Tekstpodstawowywcity21">
    <w:name w:val="Tekst podstawowy wcięty 21"/>
    <w:basedOn w:val="Normalny"/>
    <w:rsid w:val="006F2F94"/>
    <w:pPr>
      <w:tabs>
        <w:tab w:val="left" w:pos="993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customStyle="1" w:styleId="Tekstpodstawowywcity31">
    <w:name w:val="Tekst podstawowy wcięty 31"/>
    <w:basedOn w:val="Normalny"/>
    <w:rsid w:val="006F2F94"/>
    <w:pPr>
      <w:overflowPunct w:val="0"/>
      <w:autoSpaceDE w:val="0"/>
      <w:autoSpaceDN w:val="0"/>
      <w:adjustRightInd w:val="0"/>
      <w:ind w:left="360"/>
      <w:textAlignment w:val="baseline"/>
    </w:pPr>
    <w:rPr>
      <w:kern w:val="20"/>
      <w:szCs w:val="20"/>
    </w:rPr>
  </w:style>
  <w:style w:type="character" w:styleId="Odwoaniedokomentarza">
    <w:name w:val="annotation reference"/>
    <w:semiHidden/>
    <w:rsid w:val="00844B1C"/>
    <w:rPr>
      <w:sz w:val="16"/>
      <w:szCs w:val="16"/>
    </w:rPr>
  </w:style>
  <w:style w:type="paragraph" w:styleId="Tekstkomentarza">
    <w:name w:val="annotation text"/>
    <w:basedOn w:val="Normalny"/>
    <w:semiHidden/>
    <w:rsid w:val="00844B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44B1C"/>
    <w:rPr>
      <w:b/>
      <w:bCs/>
    </w:rPr>
  </w:style>
  <w:style w:type="paragraph" w:styleId="Tekstdymka">
    <w:name w:val="Balloon Text"/>
    <w:basedOn w:val="Normalny"/>
    <w:semiHidden/>
    <w:rsid w:val="00844B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1B49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B49C6"/>
    <w:rPr>
      <w:sz w:val="16"/>
      <w:szCs w:val="16"/>
    </w:rPr>
  </w:style>
  <w:style w:type="paragraph" w:styleId="NormalnyWeb">
    <w:name w:val="Normal (Web)"/>
    <w:basedOn w:val="Normalny"/>
    <w:rsid w:val="00152428"/>
  </w:style>
  <w:style w:type="character" w:customStyle="1" w:styleId="NagwekZnak">
    <w:name w:val="Nagłówek Znak"/>
    <w:basedOn w:val="Domylnaczcionkaakapitu"/>
    <w:link w:val="Nagwek"/>
    <w:rsid w:val="00466A3C"/>
  </w:style>
  <w:style w:type="paragraph" w:styleId="Akapitzlist">
    <w:name w:val="List Paragraph"/>
    <w:basedOn w:val="Normalny"/>
    <w:link w:val="AkapitzlistZnak"/>
    <w:uiPriority w:val="34"/>
    <w:qFormat/>
    <w:rsid w:val="008A05B3"/>
    <w:pPr>
      <w:ind w:left="720"/>
      <w:contextualSpacing/>
    </w:pPr>
  </w:style>
  <w:style w:type="paragraph" w:customStyle="1" w:styleId="Tekstpodstawowywcity22">
    <w:name w:val="Tekst podstawowy wcięty 22"/>
    <w:basedOn w:val="Normalny"/>
    <w:rsid w:val="00B54D1C"/>
    <w:pPr>
      <w:tabs>
        <w:tab w:val="left" w:pos="993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A8579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8579B"/>
    <w:rPr>
      <w:sz w:val="24"/>
      <w:szCs w:val="24"/>
    </w:rPr>
  </w:style>
  <w:style w:type="paragraph" w:customStyle="1" w:styleId="WW-Tekstpodstawowywcity2">
    <w:name w:val="WW-Tekst podstawowy wcięty 2"/>
    <w:basedOn w:val="Normalny"/>
    <w:rsid w:val="00A8579B"/>
    <w:pPr>
      <w:widowControl w:val="0"/>
      <w:suppressAutoHyphens/>
      <w:autoSpaceDE w:val="0"/>
      <w:ind w:left="284" w:hanging="284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Tekstpodstawowy22">
    <w:name w:val="Tekst podstawowy 22"/>
    <w:basedOn w:val="Normalny"/>
    <w:rsid w:val="00A8579B"/>
    <w:pPr>
      <w:widowControl w:val="0"/>
      <w:tabs>
        <w:tab w:val="left" w:pos="0"/>
      </w:tabs>
      <w:spacing w:line="264" w:lineRule="auto"/>
      <w:jc w:val="both"/>
    </w:pPr>
    <w:rPr>
      <w:b/>
      <w:sz w:val="22"/>
      <w:szCs w:val="20"/>
    </w:rPr>
  </w:style>
  <w:style w:type="character" w:customStyle="1" w:styleId="AkapitzlistZnak">
    <w:name w:val="Akapit z listą Znak"/>
    <w:link w:val="Akapitzlist"/>
    <w:uiPriority w:val="34"/>
    <w:rsid w:val="009A4464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58210A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210A"/>
    <w:rPr>
      <w:szCs w:val="24"/>
      <w:lang w:eastAsia="ar-SA"/>
    </w:rPr>
  </w:style>
  <w:style w:type="paragraph" w:customStyle="1" w:styleId="Tekstpodstawowy31">
    <w:name w:val="Tekst podstawowy 31"/>
    <w:basedOn w:val="Normalny"/>
    <w:rsid w:val="0058210A"/>
    <w:pPr>
      <w:suppressAutoHyphens/>
      <w:spacing w:after="120"/>
    </w:pPr>
    <w:rPr>
      <w:sz w:val="16"/>
      <w:szCs w:val="16"/>
      <w:lang w:eastAsia="ar-SA"/>
    </w:rPr>
  </w:style>
  <w:style w:type="character" w:customStyle="1" w:styleId="FontStyle63">
    <w:name w:val="Font Style63"/>
    <w:basedOn w:val="Domylnaczcionkaakapitu"/>
    <w:rsid w:val="0076515F"/>
    <w:rPr>
      <w:rFonts w:ascii="Times New Roman" w:hAnsi="Times New Roman" w:cs="Times New Roman"/>
      <w:sz w:val="20"/>
      <w:szCs w:val="20"/>
    </w:rPr>
  </w:style>
  <w:style w:type="paragraph" w:customStyle="1" w:styleId="Style14">
    <w:name w:val="Style14"/>
    <w:basedOn w:val="Normalny"/>
    <w:rsid w:val="0076515F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17">
    <w:name w:val="Style17"/>
    <w:basedOn w:val="Normalny"/>
    <w:uiPriority w:val="99"/>
    <w:rsid w:val="00B92F9D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Normalny"/>
    <w:uiPriority w:val="99"/>
    <w:rsid w:val="00B92F9D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Normalny"/>
    <w:uiPriority w:val="99"/>
    <w:rsid w:val="00B92F9D"/>
    <w:pPr>
      <w:widowControl w:val="0"/>
      <w:autoSpaceDE w:val="0"/>
      <w:autoSpaceDN w:val="0"/>
      <w:adjustRightInd w:val="0"/>
      <w:spacing w:line="277" w:lineRule="exact"/>
      <w:ind w:hanging="355"/>
      <w:jc w:val="both"/>
    </w:pPr>
  </w:style>
  <w:style w:type="character" w:customStyle="1" w:styleId="FontStyle24">
    <w:name w:val="Font Style24"/>
    <w:basedOn w:val="Domylnaczcionkaakapitu"/>
    <w:uiPriority w:val="99"/>
    <w:rsid w:val="00B92F9D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Normalny"/>
    <w:rsid w:val="00B92F9D"/>
    <w:pPr>
      <w:widowControl w:val="0"/>
      <w:autoSpaceDE w:val="0"/>
      <w:autoSpaceDN w:val="0"/>
      <w:adjustRightInd w:val="0"/>
      <w:spacing w:line="25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D9031-8D8A-4BC1-A17D-BB565A0E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  Nr</vt:lpstr>
    </vt:vector>
  </TitlesOfParts>
  <Company>spzoz</Company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  Nr</dc:title>
  <dc:creator>Ola</dc:creator>
  <cp:lastModifiedBy>Magdalena Kirejczyk</cp:lastModifiedBy>
  <cp:revision>21</cp:revision>
  <cp:lastPrinted>2017-10-10T12:35:00Z</cp:lastPrinted>
  <dcterms:created xsi:type="dcterms:W3CDTF">2021-11-24T11:40:00Z</dcterms:created>
  <dcterms:modified xsi:type="dcterms:W3CDTF">2025-11-07T06:56:00Z</dcterms:modified>
</cp:coreProperties>
</file>